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67" w:rsidRDefault="00946D67" w:rsidP="00946D67">
      <w:pPr>
        <w:pStyle w:val="Titolo1"/>
        <w:keepNext w:val="0"/>
        <w:spacing w:before="60" w:after="60"/>
        <w:jc w:val="right"/>
        <w:rPr>
          <w:color w:val="auto"/>
        </w:rPr>
      </w:pPr>
      <w:r>
        <w:rPr>
          <w:color w:val="auto"/>
        </w:rPr>
        <w:t>Busta A</w:t>
      </w:r>
    </w:p>
    <w:p w:rsidR="00CB40DD" w:rsidRPr="009862CB" w:rsidRDefault="00200A26" w:rsidP="00CB40DD">
      <w:pPr>
        <w:pStyle w:val="Titolo1"/>
        <w:keepNext w:val="0"/>
        <w:spacing w:before="60" w:after="60"/>
        <w:jc w:val="center"/>
        <w:rPr>
          <w:color w:val="auto"/>
          <w:sz w:val="20"/>
          <w:szCs w:val="20"/>
        </w:rPr>
      </w:pPr>
      <w:r>
        <w:rPr>
          <w:color w:val="auto"/>
        </w:rPr>
        <w:t>MODELLO “A”</w:t>
      </w:r>
    </w:p>
    <w:p w:rsidR="00CB40DD" w:rsidRPr="009862CB" w:rsidRDefault="00CB40DD" w:rsidP="00CB40DD">
      <w:pPr>
        <w:pStyle w:val="Annexetitre"/>
        <w:spacing w:before="60" w:after="60"/>
        <w:rPr>
          <w:color w:val="auto"/>
        </w:rPr>
      </w:pPr>
      <w:r w:rsidRPr="009862CB">
        <w:rPr>
          <w:caps/>
          <w:color w:val="auto"/>
          <w:sz w:val="16"/>
          <w:szCs w:val="16"/>
          <w:u w:val="none"/>
        </w:rPr>
        <w:t>Modello di formulario per</w:t>
      </w:r>
      <w:r w:rsidR="00050249">
        <w:rPr>
          <w:caps/>
          <w:color w:val="auto"/>
          <w:sz w:val="16"/>
          <w:szCs w:val="16"/>
          <w:u w:val="none"/>
        </w:rPr>
        <w:t xml:space="preserve"> I</w:t>
      </w:r>
      <w:r w:rsidRPr="009862CB">
        <w:rPr>
          <w:caps/>
          <w:color w:val="auto"/>
          <w:sz w:val="16"/>
          <w:szCs w:val="16"/>
          <w:u w:val="none"/>
        </w:rPr>
        <w:t>l documento di gara unico europeo (DGUE)</w:t>
      </w:r>
    </w:p>
    <w:p w:rsidR="00CB40DD" w:rsidRPr="009862CB" w:rsidRDefault="00CB40DD" w:rsidP="00CB40DD">
      <w:pPr>
        <w:spacing w:before="60" w:after="60"/>
        <w:rPr>
          <w:color w:val="auto"/>
        </w:rPr>
      </w:pPr>
    </w:p>
    <w:p w:rsidR="00CB40DD" w:rsidRPr="009862CB" w:rsidRDefault="00CB40DD" w:rsidP="00CB40DD">
      <w:pPr>
        <w:pStyle w:val="ChapterTitle"/>
        <w:keepNext w:val="0"/>
        <w:spacing w:before="60" w:after="60"/>
        <w:jc w:val="both"/>
        <w:rPr>
          <w:color w:val="auto"/>
        </w:rPr>
      </w:pPr>
      <w:r w:rsidRPr="009862CB">
        <w:rPr>
          <w:color w:val="auto"/>
          <w:sz w:val="18"/>
          <w:szCs w:val="18"/>
        </w:rPr>
        <w:t>Parte I: Informazioni sulla procedura di appalto e sull'amministrazione aggiudicatrice o ente aggiudicatore</w:t>
      </w:r>
    </w:p>
    <w:p w:rsidR="00CB40DD" w:rsidRPr="009862CB" w:rsidRDefault="00CB40DD" w:rsidP="00CB40DD">
      <w:pPr>
        <w:spacing w:before="60" w:after="60"/>
        <w:rPr>
          <w:color w:val="auto"/>
        </w:rPr>
      </w:pP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862CB">
        <w:rPr>
          <w:rFonts w:ascii="Arial" w:hAnsi="Arial" w:cs="Arial"/>
          <w:b/>
          <w:color w:val="auto"/>
          <w:w w:val="0"/>
          <w:sz w:val="15"/>
          <w:szCs w:val="15"/>
        </w:rPr>
        <w:t xml:space="preserve">Per le procedure di appalto per le quali è stato pubblicato un avviso di indizione di gara nella </w:t>
      </w:r>
      <w:r w:rsidRPr="009862CB">
        <w:rPr>
          <w:rFonts w:ascii="Arial" w:hAnsi="Arial" w:cs="Arial"/>
          <w:b/>
          <w:i/>
          <w:color w:val="auto"/>
          <w:w w:val="0"/>
          <w:sz w:val="15"/>
          <w:szCs w:val="15"/>
        </w:rPr>
        <w:t>Gazzetta ufficiale dell'Unione europea</w:t>
      </w:r>
      <w:r w:rsidRPr="009862CB">
        <w:rPr>
          <w:rFonts w:ascii="Arial" w:hAnsi="Arial" w:cs="Arial"/>
          <w:b/>
          <w:color w:val="auto"/>
          <w:w w:val="0"/>
          <w:sz w:val="15"/>
          <w:szCs w:val="15"/>
        </w:rPr>
        <w:t xml:space="preserve"> le informazioni richieste dalla parte I saranno acquisite automaticamente, a condizione che per generare e compilare il DGUE sia utilizzato il servizio DGUE elettronico (</w:t>
      </w:r>
      <w:r w:rsidRPr="009862CB">
        <w:rPr>
          <w:rStyle w:val="Rimandonotaapidipagina"/>
          <w:rFonts w:ascii="Arial" w:hAnsi="Arial" w:cs="Arial"/>
          <w:b/>
          <w:color w:val="auto"/>
          <w:w w:val="0"/>
          <w:sz w:val="15"/>
          <w:szCs w:val="15"/>
        </w:rPr>
        <w:footnoteReference w:id="1"/>
      </w:r>
      <w:r w:rsidRPr="009862CB">
        <w:rPr>
          <w:rFonts w:ascii="Arial" w:hAnsi="Arial" w:cs="Arial"/>
          <w:b/>
          <w:color w:val="auto"/>
          <w:w w:val="0"/>
          <w:sz w:val="15"/>
          <w:szCs w:val="15"/>
        </w:rPr>
        <w:t xml:space="preserve">). </w:t>
      </w:r>
      <w:r w:rsidRPr="009862CB">
        <w:rPr>
          <w:rFonts w:ascii="Arial" w:hAnsi="Arial" w:cs="Arial"/>
          <w:b/>
          <w:color w:val="auto"/>
          <w:sz w:val="15"/>
          <w:szCs w:val="15"/>
        </w:rPr>
        <w:t>Riferimento della pubblicazione del pertinente avviso o bando (</w:t>
      </w:r>
      <w:r w:rsidRPr="009862CB">
        <w:rPr>
          <w:rStyle w:val="Rimandonotaapidipagina"/>
          <w:rFonts w:ascii="Arial" w:hAnsi="Arial" w:cs="Arial"/>
          <w:b/>
          <w:color w:val="auto"/>
          <w:sz w:val="15"/>
          <w:szCs w:val="15"/>
        </w:rPr>
        <w:footnoteReference w:id="2"/>
      </w:r>
      <w:r w:rsidRPr="009862CB">
        <w:rPr>
          <w:rFonts w:ascii="Arial" w:hAnsi="Arial" w:cs="Arial"/>
          <w:b/>
          <w:color w:val="auto"/>
          <w:sz w:val="15"/>
          <w:szCs w:val="15"/>
        </w:rPr>
        <w:t xml:space="preserve">)  nella </w:t>
      </w:r>
      <w:r w:rsidRPr="009862CB">
        <w:rPr>
          <w:rFonts w:ascii="Arial" w:hAnsi="Arial" w:cs="Arial"/>
          <w:b/>
          <w:i/>
          <w:color w:val="auto"/>
          <w:sz w:val="15"/>
          <w:szCs w:val="15"/>
        </w:rPr>
        <w:t>Gazzetta ufficiale dell'Unione europea</w:t>
      </w:r>
      <w:r w:rsidRPr="009862CB">
        <w:rPr>
          <w:rFonts w:ascii="Arial" w:hAnsi="Arial" w:cs="Arial"/>
          <w:b/>
          <w:color w:val="auto"/>
          <w:sz w:val="15"/>
          <w:szCs w:val="15"/>
        </w:rPr>
        <w:t>:</w:t>
      </w: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862CB">
        <w:rPr>
          <w:rFonts w:ascii="Arial" w:hAnsi="Arial" w:cs="Arial"/>
          <w:b/>
          <w:color w:val="auto"/>
          <w:sz w:val="15"/>
          <w:szCs w:val="15"/>
        </w:rPr>
        <w:t xml:space="preserve">GU UE S numero [], data [], pag. [], </w:t>
      </w: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w w:val="0"/>
          <w:sz w:val="15"/>
          <w:szCs w:val="15"/>
        </w:rPr>
      </w:pPr>
      <w:r w:rsidRPr="009862CB">
        <w:rPr>
          <w:rFonts w:ascii="Arial" w:hAnsi="Arial" w:cs="Arial"/>
          <w:b/>
          <w:color w:val="auto"/>
          <w:sz w:val="15"/>
          <w:szCs w:val="15"/>
        </w:rPr>
        <w:t>Numero dell'avviso nella GU S: [ ][ ][ ][ ]/S [ ][ ][ ]–[ ][ ][ ][ ][ ][ ][ ]</w:t>
      </w: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862CB">
        <w:rPr>
          <w:rFonts w:ascii="Arial" w:hAnsi="Arial" w:cs="Arial"/>
          <w:b/>
          <w:color w:val="auto"/>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color w:val="auto"/>
          <w:sz w:val="16"/>
          <w:szCs w:val="16"/>
        </w:rPr>
      </w:pPr>
      <w:r w:rsidRPr="009862CB">
        <w:rPr>
          <w:rFonts w:ascii="Arial" w:hAnsi="Arial" w:cs="Arial"/>
          <w:b/>
          <w:color w:val="auto"/>
          <w:sz w:val="15"/>
          <w:szCs w:val="15"/>
        </w:rPr>
        <w:t xml:space="preserve">Se non sussiste obbligo di pubblicazione di un avviso nella Gazzetta ufficiale dell'Unione europea, fornire altre informazioni in modo da permettere l'individuazione univoca della procedura </w:t>
      </w:r>
      <w:r w:rsidRPr="009862CB">
        <w:rPr>
          <w:rFonts w:ascii="Arial" w:hAnsi="Arial" w:cs="Arial"/>
          <w:b/>
          <w:color w:val="auto"/>
          <w:w w:val="0"/>
          <w:sz w:val="15"/>
          <w:szCs w:val="15"/>
        </w:rPr>
        <w:t>di appalto</w:t>
      </w:r>
      <w:r w:rsidRPr="009862CB">
        <w:rPr>
          <w:rFonts w:ascii="Arial" w:hAnsi="Arial" w:cs="Arial"/>
          <w:b/>
          <w:color w:val="auto"/>
          <w:sz w:val="15"/>
          <w:szCs w:val="15"/>
        </w:rPr>
        <w:t xml:space="preserve"> (ad esempio il rimando ad una pubblicazione a livello nazionale): [….]</w:t>
      </w:r>
    </w:p>
    <w:p w:rsidR="00CB40DD" w:rsidRPr="009862CB" w:rsidRDefault="00CB40DD" w:rsidP="00CB40DD">
      <w:pPr>
        <w:pStyle w:val="SectionTitle"/>
        <w:keepNext w:val="0"/>
        <w:spacing w:before="60" w:after="60"/>
        <w:jc w:val="both"/>
        <w:rPr>
          <w:rFonts w:ascii="Arial" w:hAnsi="Arial" w:cs="Arial"/>
          <w:b w:val="0"/>
          <w:caps/>
          <w:color w:val="auto"/>
          <w:sz w:val="16"/>
          <w:szCs w:val="16"/>
        </w:rPr>
      </w:pPr>
    </w:p>
    <w:p w:rsidR="00CB40DD" w:rsidRPr="009862CB" w:rsidRDefault="00CB40DD" w:rsidP="00CB40DD">
      <w:pPr>
        <w:pStyle w:val="SectionTitle"/>
        <w:keepNext w:val="0"/>
        <w:spacing w:before="60" w:after="60"/>
        <w:rPr>
          <w:rFonts w:ascii="Arial" w:hAnsi="Arial" w:cs="Arial"/>
          <w:color w:val="auto"/>
          <w:w w:val="0"/>
          <w:sz w:val="15"/>
          <w:szCs w:val="15"/>
        </w:rPr>
      </w:pPr>
      <w:r w:rsidRPr="009862CB">
        <w:rPr>
          <w:rFonts w:ascii="Arial" w:hAnsi="Arial" w:cs="Arial"/>
          <w:b w:val="0"/>
          <w:caps/>
          <w:color w:val="auto"/>
          <w:sz w:val="16"/>
          <w:szCs w:val="16"/>
        </w:rPr>
        <w:t>Informazioni sulla procedura di appalto</w:t>
      </w:r>
    </w:p>
    <w:p w:rsidR="00CB40DD" w:rsidRPr="009862CB" w:rsidRDefault="00CB40DD" w:rsidP="0005024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4"/>
          <w:szCs w:val="14"/>
        </w:rPr>
      </w:pPr>
      <w:r w:rsidRPr="009862CB">
        <w:rPr>
          <w:rFonts w:ascii="Arial" w:hAnsi="Arial" w:cs="Arial"/>
          <w:b/>
          <w:color w:val="auto"/>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color w:val="auto"/>
              </w:rPr>
            </w:pPr>
            <w:r w:rsidRPr="009862CB">
              <w:rPr>
                <w:rFonts w:ascii="Arial" w:hAnsi="Arial" w:cs="Arial"/>
                <w:b/>
                <w:color w:val="auto"/>
                <w:sz w:val="14"/>
                <w:szCs w:val="14"/>
              </w:rPr>
              <w:t xml:space="preserve">Identità del committente </w:t>
            </w:r>
            <w:r w:rsidRPr="009862CB">
              <w:rPr>
                <w:rFonts w:ascii="Arial" w:hAnsi="Arial" w:cs="Arial"/>
                <w:color w:val="auto"/>
                <w:sz w:val="14"/>
                <w:szCs w:val="14"/>
              </w:rPr>
              <w:t>(</w:t>
            </w:r>
            <w:r w:rsidRPr="009862CB">
              <w:rPr>
                <w:rStyle w:val="Rimandonotaapidipagina"/>
                <w:rFonts w:ascii="Arial" w:hAnsi="Arial" w:cs="Arial"/>
                <w:color w:val="auto"/>
                <w:sz w:val="14"/>
                <w:szCs w:val="14"/>
              </w:rPr>
              <w:footnoteReference w:id="3"/>
            </w:r>
            <w:r w:rsidRPr="009862CB">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color w:val="auto"/>
              </w:rPr>
            </w:pPr>
            <w:r w:rsidRPr="009862CB">
              <w:rPr>
                <w:rFonts w:ascii="Arial" w:hAnsi="Arial" w:cs="Arial"/>
                <w:b/>
                <w:color w:val="auto"/>
                <w:sz w:val="14"/>
                <w:szCs w:val="14"/>
              </w:rPr>
              <w:t>Risposta:</w:t>
            </w:r>
          </w:p>
        </w:tc>
      </w:tr>
      <w:tr w:rsidR="00CB40DD" w:rsidRPr="009862CB" w:rsidTr="00CB40DD">
        <w:trPr>
          <w:trHeight w:val="57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rFonts w:ascii="Arial" w:hAnsi="Arial" w:cs="Arial"/>
                <w:color w:val="auto"/>
                <w:sz w:val="14"/>
                <w:szCs w:val="14"/>
              </w:rPr>
            </w:pPr>
            <w:r w:rsidRPr="009862CB">
              <w:rPr>
                <w:rFonts w:ascii="Arial" w:hAnsi="Arial" w:cs="Arial"/>
                <w:color w:val="auto"/>
                <w:sz w:val="14"/>
                <w:szCs w:val="14"/>
              </w:rPr>
              <w:t xml:space="preserve">Nome: </w:t>
            </w:r>
          </w:p>
          <w:p w:rsidR="00CB40DD" w:rsidRPr="009862CB" w:rsidRDefault="00CB40DD" w:rsidP="00050249">
            <w:pPr>
              <w:rPr>
                <w:color w:val="auto"/>
              </w:rPr>
            </w:pPr>
            <w:r w:rsidRPr="009862CB">
              <w:rPr>
                <w:rFonts w:ascii="Arial" w:hAnsi="Arial" w:cs="Arial"/>
                <w:color w:val="auto"/>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rFonts w:asciiTheme="minorHAnsi" w:hAnsiTheme="minorHAnsi"/>
                <w:color w:val="auto"/>
                <w:sz w:val="18"/>
                <w:szCs w:val="18"/>
              </w:rPr>
            </w:pPr>
            <w:r w:rsidRPr="009862CB">
              <w:rPr>
                <w:rFonts w:asciiTheme="minorHAnsi" w:hAnsiTheme="minorHAnsi"/>
                <w:color w:val="auto"/>
                <w:sz w:val="18"/>
                <w:szCs w:val="18"/>
              </w:rPr>
              <w:t xml:space="preserve">Agenzia Interregionale per il fiume Po - AIPo </w:t>
            </w:r>
          </w:p>
          <w:p w:rsidR="00CB40DD" w:rsidRPr="009862CB" w:rsidRDefault="00CB40DD" w:rsidP="00050249">
            <w:pPr>
              <w:rPr>
                <w:rFonts w:asciiTheme="minorHAnsi" w:hAnsiTheme="minorHAnsi"/>
                <w:color w:val="auto"/>
                <w:sz w:val="18"/>
                <w:szCs w:val="18"/>
              </w:rPr>
            </w:pPr>
            <w:r w:rsidRPr="009862CB">
              <w:rPr>
                <w:rFonts w:asciiTheme="minorHAnsi" w:hAnsiTheme="minorHAnsi" w:cs="Arial"/>
                <w:color w:val="auto"/>
                <w:sz w:val="18"/>
                <w:szCs w:val="18"/>
              </w:rPr>
              <w:t>92116650349</w:t>
            </w:r>
          </w:p>
        </w:tc>
      </w:tr>
      <w:tr w:rsidR="00CB40DD" w:rsidRPr="009862CB" w:rsidTr="00CB40D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color w:val="auto"/>
              </w:rPr>
            </w:pPr>
            <w:r w:rsidRPr="009862CB">
              <w:rPr>
                <w:rFonts w:ascii="Arial" w:hAnsi="Arial" w:cs="Arial"/>
                <w:b/>
                <w:color w:val="auto"/>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200A26" w:rsidRDefault="00200A26" w:rsidP="00200A26">
            <w:pPr>
              <w:jc w:val="both"/>
              <w:rPr>
                <w:rFonts w:asciiTheme="minorHAnsi" w:hAnsiTheme="minorHAnsi"/>
                <w:color w:val="auto"/>
                <w:sz w:val="18"/>
                <w:szCs w:val="18"/>
              </w:rPr>
            </w:pPr>
            <w:r>
              <w:rPr>
                <w:rFonts w:asciiTheme="minorHAnsi" w:hAnsiTheme="minorHAnsi"/>
                <w:bCs/>
                <w:kern w:val="0"/>
                <w:sz w:val="18"/>
                <w:szCs w:val="18"/>
              </w:rPr>
              <w:t>A</w:t>
            </w:r>
            <w:r w:rsidRPr="00200A26">
              <w:rPr>
                <w:rFonts w:asciiTheme="minorHAnsi" w:hAnsiTheme="minorHAnsi"/>
                <w:bCs/>
                <w:kern w:val="0"/>
                <w:sz w:val="18"/>
                <w:szCs w:val="18"/>
              </w:rPr>
              <w:t xml:space="preserve">deguamento sommità arginale e viabilità tratto ponte viadotto Isola Serafini – Via Bosco </w:t>
            </w:r>
            <w:proofErr w:type="spellStart"/>
            <w:r w:rsidRPr="00200A26">
              <w:rPr>
                <w:rFonts w:asciiTheme="minorHAnsi" w:hAnsiTheme="minorHAnsi"/>
                <w:bCs/>
                <w:kern w:val="0"/>
                <w:sz w:val="18"/>
                <w:szCs w:val="18"/>
              </w:rPr>
              <w:t>Biliemme</w:t>
            </w:r>
            <w:proofErr w:type="spellEnd"/>
            <w:r w:rsidRPr="00200A26">
              <w:rPr>
                <w:rFonts w:asciiTheme="minorHAnsi" w:hAnsiTheme="minorHAnsi"/>
                <w:bCs/>
                <w:kern w:val="0"/>
                <w:sz w:val="18"/>
                <w:szCs w:val="18"/>
              </w:rPr>
              <w:t xml:space="preserve"> in comune di Monticelli di Ongina – PC</w:t>
            </w:r>
            <w:r>
              <w:rPr>
                <w:rFonts w:asciiTheme="minorHAnsi" w:hAnsiTheme="minorHAnsi"/>
                <w:bCs/>
                <w:kern w:val="0"/>
                <w:sz w:val="18"/>
                <w:szCs w:val="18"/>
              </w:rPr>
              <w:t>-E-4-NI</w:t>
            </w:r>
          </w:p>
        </w:tc>
      </w:tr>
      <w:tr w:rsidR="00CB40DD" w:rsidRPr="009862CB" w:rsidTr="00CB4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color w:val="auto"/>
              </w:rPr>
            </w:pPr>
            <w:r w:rsidRPr="009862CB">
              <w:rPr>
                <w:rFonts w:ascii="Arial" w:hAnsi="Arial" w:cs="Arial"/>
                <w:color w:val="auto"/>
                <w:sz w:val="14"/>
                <w:szCs w:val="14"/>
              </w:rPr>
              <w:t>Titolo o breve descrizione dell'appalto (</w:t>
            </w:r>
            <w:r w:rsidRPr="009862CB">
              <w:rPr>
                <w:rStyle w:val="Rimandonotaapidipagina"/>
                <w:rFonts w:ascii="Arial" w:hAnsi="Arial" w:cs="Arial"/>
                <w:color w:val="auto"/>
                <w:sz w:val="14"/>
                <w:szCs w:val="14"/>
              </w:rPr>
              <w:footnoteReference w:id="4"/>
            </w:r>
            <w:r w:rsidRPr="009862CB">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200A26" w:rsidRDefault="00200A26" w:rsidP="00200A26">
            <w:pPr>
              <w:jc w:val="both"/>
              <w:rPr>
                <w:rFonts w:asciiTheme="minorHAnsi" w:hAnsiTheme="minorHAnsi"/>
                <w:bCs/>
                <w:kern w:val="0"/>
                <w:sz w:val="18"/>
                <w:szCs w:val="18"/>
              </w:rPr>
            </w:pPr>
            <w:r>
              <w:rPr>
                <w:rFonts w:asciiTheme="minorHAnsi" w:hAnsiTheme="minorHAnsi"/>
                <w:bCs/>
                <w:kern w:val="0"/>
                <w:sz w:val="18"/>
                <w:szCs w:val="18"/>
              </w:rPr>
              <w:t>a</w:t>
            </w:r>
            <w:r w:rsidRPr="00200A26">
              <w:rPr>
                <w:rFonts w:asciiTheme="minorHAnsi" w:hAnsiTheme="minorHAnsi"/>
                <w:bCs/>
                <w:kern w:val="0"/>
                <w:sz w:val="18"/>
                <w:szCs w:val="18"/>
              </w:rPr>
              <w:t xml:space="preserve">deguamento del tratto di rilevato arginale, dalla rampa di accesso alla strada alzaia fino al nuovo </w:t>
            </w:r>
            <w:r>
              <w:rPr>
                <w:rFonts w:asciiTheme="minorHAnsi" w:hAnsiTheme="minorHAnsi"/>
                <w:bCs/>
                <w:kern w:val="0"/>
                <w:sz w:val="18"/>
                <w:szCs w:val="18"/>
              </w:rPr>
              <w:t>ponte sul canale di navigazione</w:t>
            </w:r>
          </w:p>
        </w:tc>
      </w:tr>
      <w:tr w:rsidR="00CB40DD" w:rsidRPr="009862CB" w:rsidTr="00CB4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color w:val="auto"/>
              </w:rPr>
            </w:pPr>
            <w:r w:rsidRPr="009862CB">
              <w:rPr>
                <w:rFonts w:ascii="Arial" w:hAnsi="Arial" w:cs="Arial"/>
                <w:color w:val="auto"/>
                <w:sz w:val="14"/>
                <w:szCs w:val="14"/>
              </w:rPr>
              <w:t>Numero di riferimento attribuito al fascicolo dall'amministrazione aggiudicatrice o ente aggiudicatore (ove esistente) (</w:t>
            </w:r>
            <w:r w:rsidRPr="009862CB">
              <w:rPr>
                <w:rStyle w:val="Rimandonotaapidipagina"/>
                <w:rFonts w:ascii="Arial" w:hAnsi="Arial" w:cs="Arial"/>
                <w:color w:val="auto"/>
                <w:sz w:val="14"/>
                <w:szCs w:val="14"/>
              </w:rPr>
              <w:footnoteReference w:id="5"/>
            </w:r>
            <w:r w:rsidRPr="009862CB">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200A26" w:rsidRDefault="00200A26" w:rsidP="00050249">
            <w:pPr>
              <w:rPr>
                <w:rFonts w:asciiTheme="minorHAnsi" w:hAnsiTheme="minorHAnsi"/>
                <w:bCs/>
                <w:kern w:val="0"/>
                <w:sz w:val="18"/>
                <w:szCs w:val="18"/>
              </w:rPr>
            </w:pPr>
            <w:r w:rsidRPr="00200A26">
              <w:rPr>
                <w:rFonts w:asciiTheme="minorHAnsi" w:hAnsiTheme="minorHAnsi"/>
                <w:bCs/>
                <w:kern w:val="0"/>
                <w:sz w:val="18"/>
                <w:szCs w:val="18"/>
              </w:rPr>
              <w:t>PC-E-4-NI</w:t>
            </w:r>
          </w:p>
        </w:tc>
      </w:tr>
      <w:tr w:rsidR="00CB40DD" w:rsidRPr="009862CB" w:rsidTr="00CB4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050249">
            <w:pPr>
              <w:rPr>
                <w:rFonts w:ascii="Arial" w:hAnsi="Arial" w:cs="Arial"/>
                <w:color w:val="auto"/>
                <w:sz w:val="14"/>
                <w:szCs w:val="14"/>
              </w:rPr>
            </w:pPr>
            <w:r w:rsidRPr="009862CB">
              <w:rPr>
                <w:rFonts w:ascii="Arial" w:hAnsi="Arial" w:cs="Arial"/>
                <w:color w:val="auto"/>
                <w:sz w:val="14"/>
                <w:szCs w:val="14"/>
              </w:rPr>
              <w:t xml:space="preserve">CIG </w:t>
            </w:r>
          </w:p>
          <w:p w:rsidR="00CB40DD" w:rsidRPr="009862CB" w:rsidRDefault="00CB40DD" w:rsidP="00050249">
            <w:pPr>
              <w:rPr>
                <w:rFonts w:ascii="Arial" w:hAnsi="Arial" w:cs="Arial"/>
                <w:color w:val="auto"/>
                <w:sz w:val="14"/>
                <w:szCs w:val="14"/>
              </w:rPr>
            </w:pPr>
            <w:r w:rsidRPr="009862CB">
              <w:rPr>
                <w:rFonts w:ascii="Arial" w:hAnsi="Arial" w:cs="Arial"/>
                <w:color w:val="auto"/>
                <w:sz w:val="14"/>
                <w:szCs w:val="14"/>
              </w:rPr>
              <w:t>CUP (ove previsto)</w:t>
            </w:r>
          </w:p>
          <w:p w:rsidR="00CB40DD" w:rsidRPr="009862CB" w:rsidRDefault="00CB40DD" w:rsidP="00050249">
            <w:pPr>
              <w:rPr>
                <w:color w:val="auto"/>
              </w:rPr>
            </w:pPr>
            <w:r w:rsidRPr="009862CB">
              <w:rPr>
                <w:rFonts w:ascii="Arial" w:hAnsi="Arial" w:cs="Arial"/>
                <w:color w:val="auto"/>
                <w:sz w:val="14"/>
                <w:szCs w:val="14"/>
              </w:rPr>
              <w:t>Codice progetto (ove l’appalto sia finanziato o cofinanziato con fondi europei)</w:t>
            </w:r>
            <w:r w:rsidRPr="009862CB">
              <w:rPr>
                <w:rFonts w:ascii="Arial" w:hAnsi="Arial" w:cs="Arial"/>
                <w:color w:val="auto"/>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925F8" w:rsidRDefault="008925F8" w:rsidP="008925F8">
            <w:pPr>
              <w:rPr>
                <w:rFonts w:asciiTheme="minorHAnsi" w:hAnsiTheme="minorHAnsi"/>
                <w:bCs/>
                <w:kern w:val="0"/>
                <w:sz w:val="18"/>
                <w:szCs w:val="18"/>
              </w:rPr>
            </w:pPr>
            <w:r>
              <w:rPr>
                <w:rFonts w:asciiTheme="minorHAnsi" w:hAnsiTheme="minorHAnsi"/>
                <w:bCs/>
                <w:kern w:val="0"/>
                <w:sz w:val="18"/>
                <w:szCs w:val="18"/>
              </w:rPr>
              <w:t>81089873C3</w:t>
            </w:r>
          </w:p>
          <w:p w:rsidR="00200A26" w:rsidRPr="00200A26" w:rsidRDefault="00200A26" w:rsidP="008925F8">
            <w:pPr>
              <w:rPr>
                <w:rFonts w:asciiTheme="minorHAnsi" w:hAnsiTheme="minorHAnsi"/>
                <w:bCs/>
                <w:kern w:val="0"/>
                <w:sz w:val="18"/>
                <w:szCs w:val="18"/>
              </w:rPr>
            </w:pPr>
            <w:r w:rsidRPr="00200A26">
              <w:rPr>
                <w:rFonts w:asciiTheme="minorHAnsi" w:hAnsiTheme="minorHAnsi"/>
                <w:bCs/>
                <w:kern w:val="0"/>
                <w:sz w:val="18"/>
                <w:szCs w:val="18"/>
              </w:rPr>
              <w:t>B73H19000590002</w:t>
            </w:r>
          </w:p>
        </w:tc>
      </w:tr>
    </w:tbl>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tabs>
          <w:tab w:val="left" w:pos="4644"/>
        </w:tabs>
        <w:spacing w:after="0"/>
        <w:rPr>
          <w:b/>
          <w:color w:val="auto"/>
          <w:sz w:val="22"/>
        </w:rPr>
      </w:pPr>
      <w:r w:rsidRPr="009862CB">
        <w:rPr>
          <w:rFonts w:ascii="Arial" w:hAnsi="Arial" w:cs="Arial"/>
          <w:b/>
          <w:color w:val="auto"/>
          <w:sz w:val="14"/>
          <w:szCs w:val="14"/>
        </w:rPr>
        <w:t>Tutte le altre informazioni in tutte le sezioni del DGUE devono essere inserite dall'operatore economico</w:t>
      </w:r>
    </w:p>
    <w:p w:rsidR="00CB40DD" w:rsidRDefault="00CB40DD" w:rsidP="00CB40DD">
      <w:pPr>
        <w:pStyle w:val="SectionTitle"/>
        <w:keepNext w:val="0"/>
        <w:widowControl w:val="0"/>
        <w:spacing w:after="0"/>
        <w:rPr>
          <w:rFonts w:ascii="Arial" w:hAnsi="Arial" w:cs="Arial"/>
          <w:b w:val="0"/>
          <w:caps/>
          <w:color w:val="auto"/>
          <w:sz w:val="16"/>
          <w:szCs w:val="16"/>
        </w:rPr>
      </w:pPr>
    </w:p>
    <w:p w:rsidR="00050249" w:rsidRDefault="00050249" w:rsidP="00CB40DD">
      <w:pPr>
        <w:pStyle w:val="SectionTitle"/>
        <w:keepNext w:val="0"/>
        <w:widowControl w:val="0"/>
        <w:spacing w:after="0"/>
        <w:rPr>
          <w:rFonts w:ascii="Arial" w:hAnsi="Arial" w:cs="Arial"/>
          <w:b w:val="0"/>
          <w:caps/>
          <w:color w:val="auto"/>
          <w:sz w:val="16"/>
          <w:szCs w:val="16"/>
        </w:rPr>
      </w:pPr>
    </w:p>
    <w:p w:rsidR="00050249" w:rsidRDefault="00050249" w:rsidP="00CB40DD">
      <w:pPr>
        <w:pStyle w:val="SectionTitle"/>
        <w:keepNext w:val="0"/>
        <w:widowControl w:val="0"/>
        <w:spacing w:after="0"/>
        <w:rPr>
          <w:rFonts w:ascii="Arial" w:hAnsi="Arial" w:cs="Arial"/>
          <w:b w:val="0"/>
          <w:caps/>
          <w:color w:val="auto"/>
          <w:sz w:val="16"/>
          <w:szCs w:val="16"/>
        </w:rPr>
      </w:pPr>
      <w:bookmarkStart w:id="0" w:name="_GoBack"/>
      <w:bookmarkEnd w:id="0"/>
    </w:p>
    <w:p w:rsidR="00CB40DD" w:rsidRDefault="00CB40DD" w:rsidP="00CB40DD">
      <w:pPr>
        <w:pStyle w:val="SectionTitle"/>
        <w:keepNext w:val="0"/>
        <w:widowControl w:val="0"/>
        <w:spacing w:after="0"/>
        <w:rPr>
          <w:rFonts w:ascii="Arial" w:hAnsi="Arial" w:cs="Arial"/>
          <w:b w:val="0"/>
          <w:caps/>
          <w:color w:val="auto"/>
          <w:sz w:val="16"/>
          <w:szCs w:val="16"/>
        </w:rPr>
      </w:pPr>
      <w:r w:rsidRPr="009862CB">
        <w:rPr>
          <w:rFonts w:ascii="Arial" w:hAnsi="Arial" w:cs="Arial"/>
          <w:b w:val="0"/>
          <w:caps/>
          <w:color w:val="auto"/>
          <w:sz w:val="16"/>
          <w:szCs w:val="16"/>
        </w:rPr>
        <w:lastRenderedPageBreak/>
        <w:t>A: Informazioni sull'operatore economico</w:t>
      </w:r>
    </w:p>
    <w:p w:rsidR="00CB40DD" w:rsidRPr="009862CB" w:rsidRDefault="00CB40DD" w:rsidP="00CB40DD">
      <w:pPr>
        <w:pStyle w:val="SectionTitle"/>
        <w:keepNext w:val="0"/>
        <w:widowControl w:val="0"/>
        <w:spacing w:after="0"/>
        <w:rPr>
          <w:rFonts w:ascii="Arial" w:hAnsi="Arial" w:cs="Arial"/>
          <w:color w:val="auto"/>
          <w:sz w:val="14"/>
          <w:szCs w:val="14"/>
        </w:rPr>
      </w:pPr>
    </w:p>
    <w:tbl>
      <w:tblPr>
        <w:tblW w:w="0" w:type="auto"/>
        <w:tblInd w:w="-20" w:type="dxa"/>
        <w:tblCellMar>
          <w:left w:w="93" w:type="dxa"/>
        </w:tblCellMar>
        <w:tblLook w:val="0000" w:firstRow="0" w:lastRow="0" w:firstColumn="0" w:lastColumn="0" w:noHBand="0" w:noVBand="0"/>
      </w:tblPr>
      <w:tblGrid>
        <w:gridCol w:w="5736"/>
        <w:gridCol w:w="3600"/>
      </w:tblGrid>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widowControl w:val="0"/>
              <w:spacing w:after="0"/>
              <w:rPr>
                <w:color w:val="auto"/>
              </w:rPr>
            </w:pPr>
            <w:r w:rsidRPr="009862CB">
              <w:rPr>
                <w:rFonts w:ascii="Arial" w:hAnsi="Arial" w:cs="Arial"/>
                <w:b/>
                <w:color w:val="auto"/>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widowControl w:val="0"/>
              <w:spacing w:after="0"/>
              <w:ind w:left="0"/>
              <w:rPr>
                <w:color w:val="auto"/>
              </w:rPr>
            </w:pPr>
            <w:r w:rsidRPr="009862CB">
              <w:rPr>
                <w:rFonts w:ascii="Arial" w:hAnsi="Arial" w:cs="Arial"/>
                <w:b/>
                <w:color w:val="auto"/>
                <w:sz w:val="14"/>
                <w:szCs w:val="14"/>
              </w:rPr>
              <w:t>Risposta:</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NumPar1"/>
              <w:ind w:left="850" w:hanging="850"/>
              <w:rPr>
                <w:color w:val="auto"/>
              </w:rPr>
            </w:pPr>
            <w:r w:rsidRPr="009862CB">
              <w:rPr>
                <w:rFonts w:ascii="Arial" w:hAnsi="Arial" w:cs="Arial"/>
                <w:color w:val="auto"/>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4"/>
                <w:szCs w:val="14"/>
              </w:rPr>
              <w:t>[   ]</w:t>
            </w:r>
          </w:p>
        </w:tc>
      </w:tr>
      <w:tr w:rsidR="00CB40DD" w:rsidRPr="009862CB" w:rsidTr="00CB40D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Partita IVA, se applicabile:</w:t>
            </w:r>
          </w:p>
          <w:p w:rsidR="00CB40DD" w:rsidRPr="009862CB" w:rsidRDefault="00CB40DD" w:rsidP="00CB40DD">
            <w:pPr>
              <w:pStyle w:val="Text1"/>
              <w:ind w:left="0"/>
              <w:rPr>
                <w:color w:val="auto"/>
              </w:rPr>
            </w:pPr>
            <w:r w:rsidRPr="009862CB">
              <w:rPr>
                <w:rFonts w:ascii="Arial" w:hAnsi="Arial" w:cs="Arial"/>
                <w:color w:val="auto"/>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   ]</w:t>
            </w:r>
          </w:p>
          <w:p w:rsidR="00CB40DD" w:rsidRPr="009862CB" w:rsidRDefault="00CB40DD" w:rsidP="00CB40DD">
            <w:pPr>
              <w:pStyle w:val="Text1"/>
              <w:ind w:left="0"/>
              <w:rPr>
                <w:color w:val="auto"/>
              </w:rPr>
            </w:pPr>
            <w:r w:rsidRPr="009862CB">
              <w:rPr>
                <w:rFonts w:ascii="Arial" w:hAnsi="Arial" w:cs="Arial"/>
                <w:color w:val="auto"/>
                <w:sz w:val="14"/>
                <w:szCs w:val="14"/>
              </w:rPr>
              <w:t>[   ]</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4"/>
                <w:szCs w:val="14"/>
              </w:rPr>
              <w:t>[……………]</w:t>
            </w:r>
          </w:p>
        </w:tc>
      </w:tr>
      <w:tr w:rsidR="00CB40DD" w:rsidRPr="009862CB" w:rsidTr="00CB40D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Persone di contatto (</w:t>
            </w:r>
            <w:r w:rsidRPr="009862CB">
              <w:rPr>
                <w:rStyle w:val="Rimandonotaapidipagina"/>
                <w:rFonts w:ascii="Arial" w:hAnsi="Arial" w:cs="Arial"/>
                <w:color w:val="auto"/>
                <w:sz w:val="14"/>
                <w:szCs w:val="14"/>
              </w:rPr>
              <w:footnoteReference w:id="6"/>
            </w:r>
            <w:r w:rsidRPr="009862CB">
              <w:rPr>
                <w:rFonts w:ascii="Arial" w:hAnsi="Arial" w:cs="Arial"/>
                <w:color w:val="auto"/>
                <w:sz w:val="14"/>
                <w:szCs w:val="14"/>
              </w:rPr>
              <w:t>):</w:t>
            </w: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Telefono:</w:t>
            </w: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PEC o e-mail:</w:t>
            </w:r>
          </w:p>
          <w:p w:rsidR="00CB40DD" w:rsidRPr="009862CB" w:rsidRDefault="00CB40DD" w:rsidP="00CB40DD">
            <w:pPr>
              <w:pStyle w:val="Text1"/>
              <w:ind w:left="0"/>
              <w:rPr>
                <w:color w:val="auto"/>
              </w:rPr>
            </w:pPr>
            <w:r w:rsidRPr="009862CB">
              <w:rPr>
                <w:rFonts w:ascii="Arial" w:hAnsi="Arial" w:cs="Arial"/>
                <w:color w:val="auto"/>
                <w:sz w:val="14"/>
                <w:szCs w:val="14"/>
              </w:rPr>
              <w:t>(indirizzo Internet o sito web) (</w:t>
            </w:r>
            <w:r w:rsidRPr="009862CB">
              <w:rPr>
                <w:rFonts w:ascii="Arial" w:hAnsi="Arial" w:cs="Arial"/>
                <w:i/>
                <w:color w:val="auto"/>
                <w:sz w:val="14"/>
                <w:szCs w:val="14"/>
              </w:rPr>
              <w:t>ove esistente</w:t>
            </w:r>
            <w:r w:rsidRPr="009862CB">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pStyle w:val="Text1"/>
              <w:ind w:left="0"/>
              <w:rPr>
                <w:color w:val="auto"/>
              </w:rPr>
            </w:pPr>
            <w:r w:rsidRPr="009862CB">
              <w:rPr>
                <w:rFonts w:ascii="Arial" w:hAnsi="Arial" w:cs="Arial"/>
                <w:color w:val="auto"/>
                <w:sz w:val="14"/>
                <w:szCs w:val="14"/>
              </w:rPr>
              <w:t>[……………]</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b/>
                <w:color w:val="auto"/>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b/>
                <w:color w:val="auto"/>
                <w:sz w:val="14"/>
                <w:szCs w:val="14"/>
              </w:rPr>
              <w:t>Risposta:</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jc w:val="both"/>
              <w:rPr>
                <w:rFonts w:ascii="Arial" w:hAnsi="Arial" w:cs="Arial"/>
                <w:color w:val="auto"/>
                <w:sz w:val="14"/>
                <w:szCs w:val="14"/>
              </w:rPr>
            </w:pPr>
            <w:r w:rsidRPr="009862CB">
              <w:rPr>
                <w:rFonts w:ascii="Arial" w:hAnsi="Arial" w:cs="Arial"/>
                <w:color w:val="auto"/>
                <w:sz w:val="14"/>
                <w:szCs w:val="14"/>
              </w:rPr>
              <w:t xml:space="preserve">L'operatore economico è una </w:t>
            </w:r>
            <w:proofErr w:type="spellStart"/>
            <w:r w:rsidRPr="009862CB">
              <w:rPr>
                <w:rFonts w:ascii="Arial" w:hAnsi="Arial" w:cs="Arial"/>
                <w:color w:val="auto"/>
                <w:sz w:val="14"/>
                <w:szCs w:val="14"/>
              </w:rPr>
              <w:t>microimpresa</w:t>
            </w:r>
            <w:proofErr w:type="spellEnd"/>
            <w:r w:rsidRPr="009862CB">
              <w:rPr>
                <w:rFonts w:ascii="Arial" w:hAnsi="Arial" w:cs="Arial"/>
                <w:color w:val="auto"/>
                <w:sz w:val="14"/>
                <w:szCs w:val="14"/>
              </w:rPr>
              <w:t>, oppure un'impresa piccola o media (</w:t>
            </w:r>
            <w:r w:rsidRPr="009862CB">
              <w:rPr>
                <w:rStyle w:val="Rimandonotaapidipagina"/>
                <w:rFonts w:ascii="Arial" w:hAnsi="Arial" w:cs="Arial"/>
                <w:color w:val="auto"/>
                <w:sz w:val="14"/>
                <w:szCs w:val="14"/>
              </w:rPr>
              <w:footnoteReference w:id="7"/>
            </w:r>
            <w:r w:rsidRPr="009862CB">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4"/>
                <w:szCs w:val="14"/>
              </w:rPr>
              <w:t>[ ] Sì [ ] No</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spacing w:after="0"/>
              <w:ind w:left="0"/>
              <w:jc w:val="both"/>
              <w:rPr>
                <w:rFonts w:ascii="Arial" w:hAnsi="Arial" w:cs="Arial"/>
                <w:b/>
                <w:color w:val="auto"/>
                <w:sz w:val="14"/>
                <w:szCs w:val="14"/>
              </w:rPr>
            </w:pPr>
            <w:r w:rsidRPr="009862CB">
              <w:rPr>
                <w:rFonts w:ascii="Arial" w:hAnsi="Arial" w:cs="Arial"/>
                <w:b/>
                <w:color w:val="auto"/>
                <w:sz w:val="14"/>
                <w:szCs w:val="14"/>
              </w:rPr>
              <w:t xml:space="preserve">Solo se l'appalto è riservato </w:t>
            </w:r>
            <w:r w:rsidRPr="009862CB">
              <w:rPr>
                <w:rFonts w:ascii="Arial" w:hAnsi="Arial" w:cs="Arial"/>
                <w:color w:val="auto"/>
                <w:sz w:val="14"/>
                <w:szCs w:val="14"/>
              </w:rPr>
              <w:t>(</w:t>
            </w:r>
            <w:r w:rsidRPr="009862CB">
              <w:rPr>
                <w:rStyle w:val="Rimandonotaapidipagina"/>
                <w:rFonts w:ascii="Arial" w:hAnsi="Arial" w:cs="Arial"/>
                <w:color w:val="auto"/>
                <w:sz w:val="14"/>
                <w:szCs w:val="14"/>
              </w:rPr>
              <w:footnoteReference w:id="8"/>
            </w:r>
            <w:r w:rsidRPr="009862CB">
              <w:rPr>
                <w:rFonts w:ascii="Arial" w:hAnsi="Arial" w:cs="Arial"/>
                <w:color w:val="auto"/>
                <w:sz w:val="14"/>
                <w:szCs w:val="14"/>
              </w:rPr>
              <w:t>)</w:t>
            </w:r>
            <w:r w:rsidRPr="009862CB">
              <w:rPr>
                <w:rFonts w:ascii="Arial" w:hAnsi="Arial" w:cs="Arial"/>
                <w:b/>
                <w:color w:val="auto"/>
                <w:sz w:val="14"/>
                <w:szCs w:val="14"/>
              </w:rPr>
              <w:t xml:space="preserve">: </w:t>
            </w:r>
            <w:r w:rsidRPr="009862CB">
              <w:rPr>
                <w:rFonts w:ascii="Arial" w:hAnsi="Arial" w:cs="Arial"/>
                <w:color w:val="auto"/>
                <w:sz w:val="14"/>
                <w:szCs w:val="14"/>
              </w:rPr>
              <w:t>l'operatore economico è un laboratorio protetto, un' "impresa sociale" (</w:t>
            </w:r>
            <w:r w:rsidRPr="009862CB">
              <w:rPr>
                <w:rStyle w:val="Rimandonotaapidipagina"/>
                <w:rFonts w:ascii="Arial" w:hAnsi="Arial" w:cs="Arial"/>
                <w:color w:val="auto"/>
                <w:sz w:val="14"/>
                <w:szCs w:val="14"/>
              </w:rPr>
              <w:footnoteReference w:id="9"/>
            </w:r>
            <w:r w:rsidRPr="009862CB">
              <w:rPr>
                <w:rFonts w:ascii="Arial" w:hAnsi="Arial" w:cs="Arial"/>
                <w:color w:val="auto"/>
                <w:sz w:val="14"/>
                <w:szCs w:val="14"/>
              </w:rPr>
              <w:t>) o provvede all'esecuzione del contratto nel contesto di programmi di lavoro protetti (articolo 112 del Codice)?</w:t>
            </w:r>
          </w:p>
          <w:p w:rsidR="00CB40DD" w:rsidRPr="009862CB" w:rsidRDefault="00CB40DD" w:rsidP="00CB40DD">
            <w:pPr>
              <w:pStyle w:val="Text1"/>
              <w:spacing w:before="0" w:after="0"/>
              <w:ind w:left="0"/>
              <w:rPr>
                <w:rFonts w:ascii="Arial" w:hAnsi="Arial" w:cs="Arial"/>
                <w:b/>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r w:rsidRPr="009862CB">
              <w:rPr>
                <w:rFonts w:ascii="Arial" w:hAnsi="Arial" w:cs="Arial"/>
                <w:b/>
                <w:color w:val="auto"/>
                <w:sz w:val="14"/>
                <w:szCs w:val="14"/>
              </w:rPr>
              <w:t>In caso affermativo,</w:t>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jc w:val="both"/>
              <w:rPr>
                <w:rFonts w:ascii="Arial" w:hAnsi="Arial" w:cs="Arial"/>
                <w:color w:val="auto"/>
                <w:sz w:val="14"/>
                <w:szCs w:val="14"/>
              </w:rPr>
            </w:pPr>
            <w:r w:rsidRPr="009862CB">
              <w:rPr>
                <w:rFonts w:ascii="Arial" w:hAnsi="Arial" w:cs="Arial"/>
                <w:color w:val="auto"/>
                <w:sz w:val="14"/>
                <w:szCs w:val="14"/>
              </w:rPr>
              <w:t>qual è la percentuale corrispondente di lavoratori con disabilità o svantaggiati?</w:t>
            </w:r>
          </w:p>
          <w:p w:rsidR="00CB40DD" w:rsidRPr="009862CB" w:rsidRDefault="00CB40DD" w:rsidP="00CB40DD">
            <w:pPr>
              <w:pStyle w:val="Text1"/>
              <w:ind w:left="0"/>
              <w:jc w:val="both"/>
              <w:rPr>
                <w:rFonts w:ascii="Arial" w:hAnsi="Arial" w:cs="Arial"/>
                <w:color w:val="auto"/>
                <w:sz w:val="14"/>
                <w:szCs w:val="14"/>
              </w:rPr>
            </w:pPr>
            <w:r w:rsidRPr="009862CB">
              <w:rPr>
                <w:rFonts w:ascii="Arial" w:hAnsi="Arial" w:cs="Arial"/>
                <w:color w:val="auto"/>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spacing w:after="0"/>
              <w:ind w:left="0"/>
              <w:rPr>
                <w:rFonts w:ascii="Arial" w:hAnsi="Arial" w:cs="Arial"/>
                <w:color w:val="auto"/>
                <w:sz w:val="14"/>
                <w:szCs w:val="14"/>
              </w:rPr>
            </w:pPr>
            <w:r w:rsidRPr="009862CB">
              <w:rPr>
                <w:rFonts w:ascii="Arial" w:hAnsi="Arial" w:cs="Arial"/>
                <w:color w:val="auto"/>
                <w:sz w:val="14"/>
                <w:szCs w:val="14"/>
              </w:rPr>
              <w:t>[ ] Sì [ ] No</w:t>
            </w:r>
            <w:r w:rsidRPr="009862CB">
              <w:rPr>
                <w:rFonts w:ascii="Arial" w:hAnsi="Arial" w:cs="Arial"/>
                <w:color w:val="auto"/>
                <w:sz w:val="14"/>
                <w:szCs w:val="14"/>
              </w:rPr>
              <w:br/>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pStyle w:val="Text1"/>
              <w:spacing w:before="0" w:after="0"/>
              <w:ind w:left="0"/>
              <w:rPr>
                <w:rFonts w:ascii="Arial" w:hAnsi="Arial" w:cs="Arial"/>
                <w:color w:val="auto"/>
                <w:sz w:val="14"/>
                <w:szCs w:val="14"/>
              </w:rPr>
            </w:pP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jc w:val="both"/>
              <w:rPr>
                <w:rFonts w:ascii="Arial" w:hAnsi="Arial" w:cs="Arial"/>
                <w:b/>
                <w:color w:val="auto"/>
                <w:sz w:val="14"/>
                <w:szCs w:val="14"/>
              </w:rPr>
            </w:pPr>
            <w:r w:rsidRPr="009862CB">
              <w:rPr>
                <w:rFonts w:ascii="Arial" w:hAnsi="Arial" w:cs="Arial"/>
                <w:color w:val="auto"/>
                <w:sz w:val="14"/>
                <w:szCs w:val="14"/>
              </w:rPr>
              <w:t xml:space="preserve">Se pertinente: l'operatore economico è iscritto in un elenco ufficiale di  </w:t>
            </w:r>
            <w:r w:rsidRPr="009862CB">
              <w:rPr>
                <w:rFonts w:ascii="Arial" w:eastAsia="Times New Roman" w:hAnsi="Arial" w:cs="Arial"/>
                <w:bCs/>
                <w:color w:val="auto"/>
                <w:sz w:val="14"/>
                <w:szCs w:val="14"/>
              </w:rPr>
              <w:t>imprenditori, fornitori, o prestatori di servizi o possiede una certificazione rilasciata da organismi accreditati, ai sensi dell’articolo 90 del Codice</w:t>
            </w:r>
            <w:r w:rsidRPr="009862CB">
              <w:rPr>
                <w:rFonts w:ascii="Arial" w:hAnsi="Arial" w:cs="Arial"/>
                <w:color w:val="auto"/>
                <w:sz w:val="14"/>
                <w:szCs w:val="14"/>
              </w:rPr>
              <w:t xml:space="preserve"> ?</w:t>
            </w:r>
          </w:p>
          <w:p w:rsidR="00CB40DD" w:rsidRPr="009862CB" w:rsidRDefault="00CB40DD" w:rsidP="00CB40DD">
            <w:pPr>
              <w:pStyle w:val="Text1"/>
              <w:spacing w:after="0"/>
              <w:ind w:left="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w:t>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jc w:val="both"/>
              <w:rPr>
                <w:rFonts w:ascii="Arial" w:hAnsi="Arial" w:cs="Arial"/>
                <w:color w:val="auto"/>
                <w:sz w:val="14"/>
                <w:szCs w:val="14"/>
              </w:rPr>
            </w:pPr>
            <w:r w:rsidRPr="009862CB">
              <w:rPr>
                <w:rFonts w:ascii="Arial" w:hAnsi="Arial" w:cs="Arial"/>
                <w:b/>
                <w:color w:val="auto"/>
                <w:sz w:val="14"/>
                <w:szCs w:val="14"/>
              </w:rPr>
              <w:t>Rispondere compilando le altre parti di questa sezione, la sezione B e, ove pertinente, la sezione C della presente parte, la parte III, la  parte V se applicabile, e in ogni caso compilare e firmare la parte VI.</w:t>
            </w:r>
          </w:p>
          <w:p w:rsidR="00CB40DD" w:rsidRPr="009862CB" w:rsidRDefault="00CB40DD" w:rsidP="00CB40DD">
            <w:pPr>
              <w:pStyle w:val="Text1"/>
              <w:spacing w:before="0" w:after="0"/>
              <w:ind w:left="0"/>
              <w:rPr>
                <w:rFonts w:ascii="Arial" w:hAnsi="Arial" w:cs="Arial"/>
                <w:color w:val="auto"/>
                <w:sz w:val="12"/>
                <w:szCs w:val="12"/>
              </w:rPr>
            </w:pPr>
          </w:p>
          <w:p w:rsidR="00CB40DD" w:rsidRPr="009862CB" w:rsidRDefault="00CB40DD" w:rsidP="00CB40DD">
            <w:pPr>
              <w:pStyle w:val="Text1"/>
              <w:numPr>
                <w:ilvl w:val="0"/>
                <w:numId w:val="11"/>
              </w:numPr>
              <w:spacing w:before="0" w:after="0"/>
              <w:ind w:left="284" w:hanging="284"/>
              <w:rPr>
                <w:rFonts w:ascii="Arial" w:hAnsi="Arial" w:cs="Arial"/>
                <w:i/>
                <w:color w:val="auto"/>
                <w:sz w:val="14"/>
                <w:szCs w:val="14"/>
              </w:rPr>
            </w:pPr>
            <w:r w:rsidRPr="009862CB">
              <w:rPr>
                <w:rFonts w:ascii="Arial" w:hAnsi="Arial" w:cs="Arial"/>
                <w:color w:val="auto"/>
                <w:sz w:val="14"/>
                <w:szCs w:val="14"/>
              </w:rPr>
              <w:t xml:space="preserve">Indicare la denominazione dell'elenco o del certificato e, se pertinente, il pertinente numero di iscrizione o della certificazione </w:t>
            </w:r>
          </w:p>
          <w:p w:rsidR="00CB40DD" w:rsidRPr="009862CB" w:rsidRDefault="00CB40DD" w:rsidP="00CB40DD">
            <w:pPr>
              <w:pStyle w:val="Text1"/>
              <w:spacing w:before="0" w:after="0"/>
              <w:ind w:left="720"/>
              <w:rPr>
                <w:rFonts w:ascii="Arial" w:hAnsi="Arial" w:cs="Arial"/>
                <w:i/>
                <w:color w:val="auto"/>
                <w:sz w:val="14"/>
                <w:szCs w:val="14"/>
              </w:rPr>
            </w:pPr>
          </w:p>
          <w:p w:rsidR="00CB40DD" w:rsidRPr="009862CB" w:rsidRDefault="00CB40DD" w:rsidP="00CB40DD">
            <w:pPr>
              <w:pStyle w:val="Text1"/>
              <w:spacing w:before="0" w:after="0"/>
              <w:ind w:left="720"/>
              <w:rPr>
                <w:rFonts w:ascii="Arial" w:hAnsi="Arial" w:cs="Arial"/>
                <w:i/>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r w:rsidRPr="009862CB">
              <w:rPr>
                <w:rFonts w:ascii="Arial" w:hAnsi="Arial" w:cs="Arial"/>
                <w:color w:val="auto"/>
                <w:sz w:val="14"/>
                <w:szCs w:val="14"/>
              </w:rPr>
              <w:t>b)    Se il certificato di iscrizione o la certificazione è disponibile elettronicamente, indicare:</w:t>
            </w: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jc w:val="both"/>
              <w:rPr>
                <w:rFonts w:ascii="Arial" w:hAnsi="Arial" w:cs="Arial"/>
                <w:color w:val="auto"/>
                <w:sz w:val="14"/>
                <w:szCs w:val="14"/>
              </w:rPr>
            </w:pPr>
            <w:r w:rsidRPr="009862CB">
              <w:rPr>
                <w:rFonts w:ascii="Arial" w:hAnsi="Arial" w:cs="Arial"/>
                <w:color w:val="auto"/>
                <w:sz w:val="14"/>
                <w:szCs w:val="14"/>
              </w:rPr>
              <w:t>c)    Indicare i riferimenti in base ai quali è stata ottenuta l'iscrizione o la certificazione e, se pertinente, la classificazione ricevuta nell'elenco ufficiale (</w:t>
            </w:r>
            <w:r w:rsidRPr="009862CB">
              <w:rPr>
                <w:rStyle w:val="Rimandonotaapidipagina"/>
                <w:rFonts w:ascii="Arial" w:hAnsi="Arial" w:cs="Arial"/>
                <w:color w:val="auto"/>
                <w:sz w:val="14"/>
                <w:szCs w:val="14"/>
              </w:rPr>
              <w:footnoteReference w:id="10"/>
            </w:r>
            <w:r w:rsidRPr="009862CB">
              <w:rPr>
                <w:rFonts w:ascii="Arial" w:hAnsi="Arial" w:cs="Arial"/>
                <w:color w:val="auto"/>
                <w:sz w:val="14"/>
                <w:szCs w:val="14"/>
              </w:rPr>
              <w:t>):</w:t>
            </w:r>
          </w:p>
          <w:p w:rsidR="00CB40DD" w:rsidRPr="009862CB" w:rsidRDefault="00CB40DD" w:rsidP="00CB40DD">
            <w:pPr>
              <w:pStyle w:val="Text1"/>
              <w:ind w:left="284" w:hanging="284"/>
              <w:rPr>
                <w:rFonts w:ascii="Arial" w:hAnsi="Arial" w:cs="Arial"/>
                <w:b/>
                <w:color w:val="auto"/>
                <w:w w:val="0"/>
                <w:sz w:val="14"/>
                <w:szCs w:val="14"/>
              </w:rPr>
            </w:pPr>
            <w:r w:rsidRPr="009862CB">
              <w:rPr>
                <w:rFonts w:ascii="Arial" w:hAnsi="Arial" w:cs="Arial"/>
                <w:color w:val="auto"/>
                <w:sz w:val="14"/>
                <w:szCs w:val="14"/>
              </w:rPr>
              <w:t>d)    L'iscrizione o la certificazione comprende tutti i criteri di selezione richiesti?</w:t>
            </w:r>
          </w:p>
          <w:p w:rsidR="00CB40DD" w:rsidRPr="009862CB" w:rsidRDefault="00CB40DD" w:rsidP="00CB40DD">
            <w:pPr>
              <w:pStyle w:val="Text1"/>
              <w:ind w:left="0"/>
              <w:rPr>
                <w:rFonts w:ascii="Arial" w:hAnsi="Arial" w:cs="Arial"/>
                <w:b/>
                <w:color w:val="auto"/>
                <w:w w:val="0"/>
                <w:sz w:val="14"/>
                <w:szCs w:val="14"/>
              </w:rPr>
            </w:pPr>
            <w:r w:rsidRPr="009862CB">
              <w:rPr>
                <w:rFonts w:ascii="Arial" w:hAnsi="Arial" w:cs="Arial"/>
                <w:b/>
                <w:color w:val="auto"/>
                <w:w w:val="0"/>
                <w:sz w:val="14"/>
                <w:szCs w:val="14"/>
              </w:rPr>
              <w:t>In caso di risposta negativa alla lettera d):</w:t>
            </w:r>
          </w:p>
          <w:p w:rsidR="00CB40DD" w:rsidRPr="009862CB" w:rsidRDefault="00CB40DD" w:rsidP="00CB40DD">
            <w:pPr>
              <w:pStyle w:val="Text1"/>
              <w:ind w:left="0"/>
              <w:rPr>
                <w:rFonts w:ascii="Arial" w:hAnsi="Arial" w:cs="Arial"/>
                <w:b/>
                <w:i/>
                <w:color w:val="auto"/>
                <w:sz w:val="14"/>
                <w:szCs w:val="14"/>
              </w:rPr>
            </w:pPr>
            <w:r w:rsidRPr="009862CB">
              <w:rPr>
                <w:rFonts w:ascii="Arial" w:hAnsi="Arial" w:cs="Arial"/>
                <w:b/>
                <w:color w:val="auto"/>
                <w:w w:val="0"/>
                <w:sz w:val="14"/>
                <w:szCs w:val="14"/>
              </w:rPr>
              <w:t>Inserire inoltre tutte le informazioni mancanti nella parte IV, sezione A, B, C, o D secondo il caso</w:t>
            </w:r>
            <w:r w:rsidRPr="009862CB">
              <w:rPr>
                <w:rFonts w:ascii="Arial" w:hAnsi="Arial" w:cs="Arial"/>
                <w:color w:val="auto"/>
                <w:sz w:val="14"/>
                <w:szCs w:val="14"/>
              </w:rPr>
              <w:t xml:space="preserve"> </w:t>
            </w:r>
          </w:p>
          <w:p w:rsidR="00CB40DD" w:rsidRPr="009862CB" w:rsidRDefault="00CB40DD" w:rsidP="00CB40DD">
            <w:pPr>
              <w:pStyle w:val="Text1"/>
              <w:ind w:left="0"/>
              <w:rPr>
                <w:rFonts w:ascii="Arial" w:hAnsi="Arial" w:cs="Arial"/>
                <w:color w:val="auto"/>
                <w:sz w:val="14"/>
                <w:szCs w:val="14"/>
              </w:rPr>
            </w:pPr>
            <w:r w:rsidRPr="009862CB">
              <w:rPr>
                <w:rFonts w:ascii="Arial" w:hAnsi="Arial" w:cs="Arial"/>
                <w:b/>
                <w:i/>
                <w:color w:val="auto"/>
                <w:sz w:val="14"/>
                <w:szCs w:val="14"/>
              </w:rPr>
              <w:t>SOLO se richiesto dal pertinente avviso o bando o dai documenti di gara:</w:t>
            </w:r>
          </w:p>
          <w:p w:rsidR="00CB40DD" w:rsidRPr="009862CB" w:rsidRDefault="00CB40DD" w:rsidP="00CB40DD">
            <w:pPr>
              <w:pStyle w:val="Text1"/>
              <w:tabs>
                <w:tab w:val="left" w:pos="284"/>
              </w:tabs>
              <w:ind w:left="284" w:hanging="284"/>
              <w:rPr>
                <w:rFonts w:ascii="Arial" w:hAnsi="Arial" w:cs="Arial"/>
                <w:color w:val="auto"/>
                <w:sz w:val="14"/>
                <w:szCs w:val="14"/>
              </w:rPr>
            </w:pPr>
            <w:r w:rsidRPr="009862CB">
              <w:rPr>
                <w:rFonts w:ascii="Arial" w:hAnsi="Arial" w:cs="Arial"/>
                <w:color w:val="auto"/>
                <w:sz w:val="14"/>
                <w:szCs w:val="14"/>
              </w:rPr>
              <w:t xml:space="preserve">e)  L'operatore economico potrà fornire un </w:t>
            </w:r>
            <w:r w:rsidRPr="009862CB">
              <w:rPr>
                <w:rFonts w:ascii="Arial" w:hAnsi="Arial" w:cs="Arial"/>
                <w:b/>
                <w:color w:val="auto"/>
                <w:sz w:val="14"/>
                <w:szCs w:val="14"/>
              </w:rPr>
              <w:t>certificato</w:t>
            </w:r>
            <w:r w:rsidRPr="009862CB">
              <w:rPr>
                <w:rFonts w:ascii="Arial" w:hAnsi="Arial" w:cs="Arial"/>
                <w:color w:val="auto"/>
                <w:sz w:val="14"/>
                <w:szCs w:val="14"/>
              </w:rPr>
              <w:t xml:space="preserve"> per quanto riguarda il pagamento </w:t>
            </w:r>
            <w:r w:rsidRPr="009862CB">
              <w:rPr>
                <w:rFonts w:ascii="Arial" w:hAnsi="Arial" w:cs="Arial"/>
                <w:color w:val="auto"/>
                <w:sz w:val="14"/>
                <w:szCs w:val="14"/>
              </w:rPr>
              <w:lastRenderedPageBreak/>
              <w:t>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62CB">
              <w:rPr>
                <w:rFonts w:ascii="Arial" w:hAnsi="Arial" w:cs="Arial"/>
                <w:color w:val="auto"/>
                <w:sz w:val="14"/>
                <w:szCs w:val="14"/>
              </w:rPr>
              <w:br/>
            </w:r>
          </w:p>
          <w:p w:rsidR="00CB40DD" w:rsidRPr="009862CB" w:rsidRDefault="00CB40DD" w:rsidP="00CB40DD">
            <w:pPr>
              <w:pStyle w:val="Text1"/>
              <w:ind w:left="0" w:hanging="284"/>
              <w:rPr>
                <w:color w:val="auto"/>
              </w:rPr>
            </w:pPr>
            <w:r w:rsidRPr="009862CB">
              <w:rPr>
                <w:rFonts w:ascii="Arial" w:hAnsi="Arial" w:cs="Arial"/>
                <w:color w:val="auto"/>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5"/>
                <w:szCs w:val="15"/>
              </w:rPr>
            </w:pPr>
          </w:p>
          <w:p w:rsidR="00CB40DD" w:rsidRPr="009862CB" w:rsidRDefault="00CB40DD" w:rsidP="00CB40DD">
            <w:pPr>
              <w:pStyle w:val="Text1"/>
              <w:ind w:left="0"/>
              <w:rPr>
                <w:rFonts w:ascii="Arial" w:hAnsi="Arial" w:cs="Arial"/>
                <w:color w:val="auto"/>
                <w:sz w:val="15"/>
                <w:szCs w:val="15"/>
              </w:rPr>
            </w:pPr>
          </w:p>
          <w:p w:rsidR="00CB40DD" w:rsidRPr="009862CB" w:rsidRDefault="00CB40DD" w:rsidP="00CB40DD">
            <w:pPr>
              <w:pStyle w:val="Text1"/>
              <w:ind w:left="0"/>
              <w:rPr>
                <w:rFonts w:ascii="Arial" w:hAnsi="Arial" w:cs="Arial"/>
                <w:color w:val="auto"/>
                <w:sz w:val="15"/>
                <w:szCs w:val="15"/>
              </w:rPr>
            </w:pPr>
            <w:r w:rsidRPr="009862CB">
              <w:rPr>
                <w:rFonts w:ascii="Arial" w:hAnsi="Arial" w:cs="Arial"/>
                <w:color w:val="auto"/>
                <w:sz w:val="15"/>
                <w:szCs w:val="15"/>
              </w:rPr>
              <w:t>[ ] Sì [ ] No [ ] Non applicabile</w:t>
            </w:r>
          </w:p>
          <w:p w:rsidR="00CB40DD" w:rsidRPr="009862CB" w:rsidRDefault="00CB40DD" w:rsidP="00CB40DD">
            <w:pPr>
              <w:pStyle w:val="Text1"/>
              <w:ind w:left="0"/>
              <w:rPr>
                <w:rFonts w:ascii="Arial" w:hAnsi="Arial" w:cs="Arial"/>
                <w:color w:val="auto"/>
                <w:sz w:val="15"/>
                <w:szCs w:val="15"/>
              </w:rPr>
            </w:pPr>
          </w:p>
          <w:p w:rsidR="00CB40DD" w:rsidRPr="009862CB" w:rsidRDefault="00CB40DD" w:rsidP="00CB40DD">
            <w:pPr>
              <w:pStyle w:val="Text1"/>
              <w:ind w:left="0"/>
              <w:rPr>
                <w:rFonts w:ascii="Arial" w:hAnsi="Arial" w:cs="Arial"/>
                <w:color w:val="auto"/>
                <w:sz w:val="15"/>
                <w:szCs w:val="15"/>
              </w:rPr>
            </w:pPr>
          </w:p>
          <w:p w:rsidR="00CB40DD" w:rsidRPr="009862CB" w:rsidRDefault="00CB40DD" w:rsidP="00CB40DD">
            <w:pPr>
              <w:pStyle w:val="Text1"/>
              <w:numPr>
                <w:ilvl w:val="0"/>
                <w:numId w:val="5"/>
              </w:numPr>
              <w:spacing w:before="0" w:after="0"/>
              <w:ind w:left="318" w:hanging="318"/>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br/>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ind w:left="318" w:hanging="318"/>
              <w:rPr>
                <w:rFonts w:ascii="Arial" w:hAnsi="Arial" w:cs="Arial"/>
                <w:color w:val="auto"/>
                <w:sz w:val="14"/>
                <w:szCs w:val="14"/>
              </w:rPr>
            </w:pPr>
            <w:r w:rsidRPr="009862CB">
              <w:rPr>
                <w:rFonts w:ascii="Arial" w:hAnsi="Arial" w:cs="Arial"/>
                <w:color w:val="auto"/>
                <w:sz w:val="14"/>
                <w:szCs w:val="14"/>
              </w:rPr>
              <w:t>b)    (indirizzo web, autorità o organismo di emanazione,  riferimento preciso della documentazione):</w:t>
            </w:r>
          </w:p>
          <w:p w:rsidR="00CB40DD" w:rsidRPr="009862CB" w:rsidRDefault="00CB40DD" w:rsidP="00CB40DD">
            <w:pPr>
              <w:pStyle w:val="Text1"/>
              <w:spacing w:before="0"/>
              <w:ind w:left="0"/>
              <w:rPr>
                <w:rFonts w:ascii="Arial" w:hAnsi="Arial" w:cs="Arial"/>
                <w:color w:val="auto"/>
                <w:sz w:val="14"/>
                <w:szCs w:val="14"/>
                <w:highlight w:val="yellow"/>
              </w:rPr>
            </w:pPr>
            <w:r w:rsidRPr="009862CB">
              <w:rPr>
                <w:rFonts w:ascii="Arial" w:hAnsi="Arial" w:cs="Arial"/>
                <w:color w:val="auto"/>
                <w:sz w:val="14"/>
                <w:szCs w:val="14"/>
              </w:rPr>
              <w:t xml:space="preserve">        [………..…][…………][……….…][……….…]</w:t>
            </w: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highlight w:val="yellow"/>
              </w:rPr>
            </w:pPr>
            <w:r w:rsidRPr="009862CB">
              <w:rPr>
                <w:rFonts w:ascii="Arial" w:hAnsi="Arial" w:cs="Arial"/>
                <w:color w:val="auto"/>
                <w:sz w:val="14"/>
                <w:szCs w:val="14"/>
              </w:rPr>
              <w:t>c) […………..…]</w:t>
            </w:r>
            <w:r w:rsidRPr="009862CB">
              <w:rPr>
                <w:rFonts w:ascii="Arial" w:hAnsi="Arial" w:cs="Arial"/>
                <w:color w:val="auto"/>
                <w:sz w:val="14"/>
                <w:szCs w:val="14"/>
              </w:rPr>
              <w:br/>
            </w:r>
            <w:r w:rsidRPr="009862CB">
              <w:rPr>
                <w:rFonts w:ascii="Arial" w:hAnsi="Arial" w:cs="Arial"/>
                <w:color w:val="auto"/>
                <w:sz w:val="14"/>
                <w:szCs w:val="14"/>
              </w:rPr>
              <w:br/>
              <w:t>d) [ ] Sì [ ] No</w:t>
            </w:r>
          </w:p>
          <w:p w:rsidR="00CB40DD" w:rsidRPr="009862CB" w:rsidRDefault="00CB40DD" w:rsidP="00CB40DD">
            <w:pPr>
              <w:pStyle w:val="Text1"/>
              <w:ind w:left="0"/>
              <w:rPr>
                <w:rFonts w:ascii="Arial" w:hAnsi="Arial" w:cs="Arial"/>
                <w:color w:val="auto"/>
                <w:sz w:val="14"/>
                <w:szCs w:val="14"/>
                <w:highlight w:val="yellow"/>
              </w:rPr>
            </w:pPr>
          </w:p>
          <w:p w:rsidR="00CB40DD" w:rsidRPr="009862CB" w:rsidRDefault="00CB40DD" w:rsidP="00CB40DD">
            <w:pPr>
              <w:pStyle w:val="Text1"/>
              <w:ind w:left="0"/>
              <w:rPr>
                <w:rFonts w:ascii="Arial" w:hAnsi="Arial" w:cs="Arial"/>
                <w:color w:val="auto"/>
                <w:sz w:val="14"/>
                <w:szCs w:val="14"/>
                <w:highlight w:val="yellow"/>
              </w:rPr>
            </w:pP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e) [ ] Sì [ ] No</w:t>
            </w:r>
            <w:r w:rsidRPr="009862CB">
              <w:rPr>
                <w:rFonts w:ascii="Arial" w:hAnsi="Arial" w:cs="Arial"/>
                <w:color w:val="auto"/>
                <w:sz w:val="14"/>
                <w:szCs w:val="14"/>
              </w:rPr>
              <w:br/>
            </w:r>
            <w:r w:rsidRPr="009862CB">
              <w:rPr>
                <w:rFonts w:ascii="Arial" w:hAnsi="Arial" w:cs="Arial"/>
                <w:color w:val="auto"/>
                <w:sz w:val="14"/>
                <w:szCs w:val="14"/>
              </w:rPr>
              <w:br/>
            </w:r>
            <w:r w:rsidRPr="009862CB">
              <w:rPr>
                <w:rFonts w:ascii="Arial" w:hAnsi="Arial" w:cs="Arial"/>
                <w:color w:val="auto"/>
                <w:sz w:val="14"/>
                <w:szCs w:val="14"/>
              </w:rPr>
              <w:br/>
              <w:t xml:space="preserve">(indirizzo web, autorità o organismo di emanazione, riferimento preciso della documentazione) </w:t>
            </w:r>
          </w:p>
          <w:p w:rsidR="00CB40DD" w:rsidRPr="009862CB" w:rsidRDefault="00CB40DD" w:rsidP="00CB40DD">
            <w:pPr>
              <w:pStyle w:val="Text1"/>
              <w:spacing w:before="0"/>
              <w:ind w:left="0"/>
              <w:rPr>
                <w:color w:val="auto"/>
              </w:rPr>
            </w:pPr>
            <w:r w:rsidRPr="009862CB">
              <w:rPr>
                <w:rFonts w:ascii="Arial" w:hAnsi="Arial" w:cs="Arial"/>
                <w:color w:val="auto"/>
                <w:sz w:val="14"/>
                <w:szCs w:val="14"/>
              </w:rPr>
              <w:t>[………..…][…………][……….…][……….…]</w:t>
            </w:r>
          </w:p>
        </w:tc>
      </w:tr>
      <w:tr w:rsidR="00CB40DD" w:rsidRPr="009862CB" w:rsidTr="00CB40D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jc w:val="both"/>
              <w:rPr>
                <w:rFonts w:ascii="Arial" w:eastAsia="Times New Roman" w:hAnsi="Arial" w:cs="Arial"/>
                <w:bCs/>
                <w:color w:val="auto"/>
                <w:sz w:val="14"/>
                <w:szCs w:val="14"/>
              </w:rPr>
            </w:pPr>
            <w:r w:rsidRPr="009862CB">
              <w:rPr>
                <w:rFonts w:ascii="Arial" w:hAnsi="Arial" w:cs="Arial"/>
                <w:color w:val="auto"/>
                <w:sz w:val="14"/>
                <w:szCs w:val="14"/>
              </w:rPr>
              <w:lastRenderedPageBreak/>
              <w:t xml:space="preserve">Se pertinente: l'operatore economico, </w:t>
            </w:r>
            <w:r w:rsidRPr="009862CB">
              <w:rPr>
                <w:rFonts w:ascii="Arial" w:eastAsia="Times New Roman" w:hAnsi="Arial" w:cs="Arial"/>
                <w:bCs/>
                <w:color w:val="auto"/>
                <w:sz w:val="14"/>
                <w:szCs w:val="14"/>
              </w:rPr>
              <w:t>in caso di contratti di lavori pubblici di importo superiore a 150.000 euro, è in possesso di attestazione rilasciata da Società Organismi di Attestazione (SOA), ai sensi dell’articolo 84 del Codice (settori ordinari)?</w:t>
            </w:r>
          </w:p>
          <w:p w:rsidR="00CB40DD" w:rsidRPr="009862CB" w:rsidRDefault="00CB40DD" w:rsidP="00CB40DD">
            <w:pPr>
              <w:pStyle w:val="Text1"/>
              <w:ind w:left="0"/>
              <w:rPr>
                <w:rFonts w:ascii="Arial" w:eastAsia="Times New Roman" w:hAnsi="Arial" w:cs="Arial"/>
                <w:bCs/>
                <w:color w:val="auto"/>
                <w:sz w:val="14"/>
                <w:szCs w:val="14"/>
              </w:rPr>
            </w:pPr>
            <w:r w:rsidRPr="009862CB">
              <w:rPr>
                <w:rFonts w:ascii="Arial" w:eastAsia="Times New Roman" w:hAnsi="Arial" w:cs="Arial"/>
                <w:bCs/>
                <w:color w:val="auto"/>
                <w:sz w:val="14"/>
                <w:szCs w:val="14"/>
              </w:rPr>
              <w:t>ovvero,</w:t>
            </w:r>
          </w:p>
          <w:p w:rsidR="00CB40DD" w:rsidRPr="009862CB" w:rsidRDefault="00CB40DD" w:rsidP="00CB40DD">
            <w:pPr>
              <w:pStyle w:val="Text1"/>
              <w:ind w:left="0"/>
              <w:jc w:val="both"/>
              <w:rPr>
                <w:rFonts w:ascii="Arial" w:hAnsi="Arial" w:cs="Arial"/>
                <w:b/>
                <w:color w:val="auto"/>
                <w:sz w:val="14"/>
                <w:szCs w:val="14"/>
              </w:rPr>
            </w:pPr>
            <w:r w:rsidRPr="009862CB">
              <w:rPr>
                <w:rFonts w:ascii="Arial" w:eastAsia="Times New Roman" w:hAnsi="Arial" w:cs="Arial"/>
                <w:bCs/>
                <w:color w:val="auto"/>
                <w:sz w:val="14"/>
                <w:szCs w:val="14"/>
              </w:rPr>
              <w:t>è in possesso di attestazione rilasciata  nell’ambito dei Sistemi di qualificazione di cui all’articolo 134 del Codice, previsti per i settori speciali</w:t>
            </w:r>
          </w:p>
          <w:p w:rsidR="00CB40DD" w:rsidRPr="009862CB" w:rsidRDefault="00CB40DD" w:rsidP="00CB40DD">
            <w:pPr>
              <w:pStyle w:val="Text1"/>
              <w:spacing w:after="0"/>
              <w:ind w:left="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w:t>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numPr>
                <w:ilvl w:val="0"/>
                <w:numId w:val="13"/>
              </w:numPr>
              <w:spacing w:before="0" w:after="0"/>
              <w:ind w:left="284" w:hanging="284"/>
              <w:jc w:val="both"/>
              <w:rPr>
                <w:rFonts w:ascii="Arial" w:hAnsi="Arial" w:cs="Arial"/>
                <w:i/>
                <w:color w:val="auto"/>
                <w:sz w:val="14"/>
                <w:szCs w:val="14"/>
              </w:rPr>
            </w:pPr>
            <w:r w:rsidRPr="009862CB">
              <w:rPr>
                <w:rFonts w:ascii="Arial" w:hAnsi="Arial" w:cs="Arial"/>
                <w:color w:val="auto"/>
                <w:sz w:val="14"/>
                <w:szCs w:val="14"/>
              </w:rPr>
              <w:t xml:space="preserve">Indicare gli estremi dell’attestazione (denominazione dell’Organismo di attestazione ovvero Sistema di qualificazione, numero e data dell’attestazione) </w:t>
            </w:r>
          </w:p>
          <w:p w:rsidR="00CB40DD" w:rsidRPr="009862CB" w:rsidRDefault="00CB40DD" w:rsidP="00CB40DD">
            <w:pPr>
              <w:pStyle w:val="Text1"/>
              <w:spacing w:before="0" w:after="0"/>
              <w:ind w:left="720"/>
              <w:rPr>
                <w:rFonts w:ascii="Arial" w:hAnsi="Arial" w:cs="Arial"/>
                <w:i/>
                <w:color w:val="auto"/>
                <w:sz w:val="14"/>
                <w:szCs w:val="14"/>
              </w:rPr>
            </w:pPr>
          </w:p>
          <w:p w:rsidR="00CB40DD" w:rsidRPr="009862CB" w:rsidRDefault="00CB40DD" w:rsidP="00CB40DD">
            <w:pPr>
              <w:pStyle w:val="Text1"/>
              <w:spacing w:before="0" w:after="0"/>
              <w:ind w:left="284" w:hanging="284"/>
              <w:jc w:val="both"/>
              <w:rPr>
                <w:rFonts w:ascii="Arial" w:hAnsi="Arial" w:cs="Arial"/>
                <w:color w:val="auto"/>
                <w:sz w:val="14"/>
                <w:szCs w:val="14"/>
              </w:rPr>
            </w:pPr>
            <w:r w:rsidRPr="009862CB">
              <w:rPr>
                <w:rFonts w:ascii="Arial" w:hAnsi="Arial" w:cs="Arial"/>
                <w:color w:val="auto"/>
                <w:sz w:val="14"/>
                <w:szCs w:val="14"/>
              </w:rPr>
              <w:t>b)    Se l’attestazione di qualificazione è disponibile elettronicamente, indicare:</w:t>
            </w: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spacing w:before="0" w:after="0"/>
              <w:ind w:left="284" w:hanging="284"/>
              <w:jc w:val="both"/>
              <w:rPr>
                <w:rFonts w:ascii="Arial" w:hAnsi="Arial" w:cs="Arial"/>
                <w:color w:val="auto"/>
                <w:sz w:val="14"/>
                <w:szCs w:val="14"/>
              </w:rPr>
            </w:pPr>
            <w:r w:rsidRPr="009862CB">
              <w:rPr>
                <w:rFonts w:ascii="Arial" w:hAnsi="Arial" w:cs="Arial"/>
                <w:color w:val="auto"/>
                <w:sz w:val="14"/>
                <w:szCs w:val="14"/>
              </w:rPr>
              <w:t>c)    Indicare, se pertinente, le categorie di qualificazione alla quale si riferisce l’attestazione:</w:t>
            </w:r>
          </w:p>
          <w:p w:rsidR="00CB40DD" w:rsidRPr="009862CB" w:rsidRDefault="00CB40DD" w:rsidP="00CB40DD">
            <w:pPr>
              <w:pStyle w:val="Text1"/>
              <w:spacing w:before="0" w:after="0"/>
              <w:ind w:left="284" w:hanging="284"/>
              <w:rPr>
                <w:rFonts w:ascii="Arial" w:hAnsi="Arial" w:cs="Arial"/>
                <w:color w:val="auto"/>
                <w:sz w:val="14"/>
                <w:szCs w:val="14"/>
              </w:rPr>
            </w:pPr>
          </w:p>
          <w:p w:rsidR="00CB40DD" w:rsidRPr="009862CB" w:rsidRDefault="00CB40DD" w:rsidP="00CB40DD">
            <w:pPr>
              <w:pStyle w:val="Text1"/>
              <w:ind w:left="284" w:hanging="284"/>
              <w:jc w:val="both"/>
              <w:rPr>
                <w:rFonts w:ascii="Arial" w:hAnsi="Arial" w:cs="Arial"/>
                <w:strike/>
                <w:color w:val="auto"/>
                <w:sz w:val="14"/>
                <w:szCs w:val="14"/>
              </w:rPr>
            </w:pPr>
            <w:r w:rsidRPr="009862CB">
              <w:rPr>
                <w:rFonts w:ascii="Arial" w:hAnsi="Arial" w:cs="Arial"/>
                <w:color w:val="auto"/>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pStyle w:val="Text1"/>
              <w:ind w:left="0"/>
              <w:rPr>
                <w:rFonts w:ascii="Arial" w:hAnsi="Arial" w:cs="Arial"/>
                <w:color w:val="auto"/>
                <w:sz w:val="14"/>
                <w:szCs w:val="14"/>
              </w:rPr>
            </w:pPr>
          </w:p>
          <w:p w:rsidR="00CB40DD" w:rsidRPr="009862CB" w:rsidRDefault="00CB40DD" w:rsidP="00CB40DD">
            <w:pPr>
              <w:pStyle w:val="Text1"/>
              <w:numPr>
                <w:ilvl w:val="0"/>
                <w:numId w:val="12"/>
              </w:numPr>
              <w:spacing w:before="0" w:after="0"/>
              <w:ind w:left="318"/>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br/>
            </w:r>
          </w:p>
          <w:p w:rsidR="00CB40DD" w:rsidRPr="009862CB" w:rsidRDefault="00CB40DD" w:rsidP="00CB40DD">
            <w:pPr>
              <w:pStyle w:val="Text1"/>
              <w:spacing w:before="0" w:after="0"/>
              <w:ind w:left="0"/>
              <w:rPr>
                <w:rFonts w:ascii="Arial" w:hAnsi="Arial" w:cs="Arial"/>
                <w:color w:val="auto"/>
                <w:sz w:val="14"/>
                <w:szCs w:val="14"/>
              </w:rPr>
            </w:pPr>
          </w:p>
          <w:p w:rsidR="00CB40DD" w:rsidRPr="009862CB" w:rsidRDefault="00CB40DD" w:rsidP="00CB40DD">
            <w:pPr>
              <w:pStyle w:val="Text1"/>
              <w:spacing w:before="0"/>
              <w:ind w:left="318" w:hanging="318"/>
              <w:rPr>
                <w:rFonts w:ascii="Arial" w:hAnsi="Arial" w:cs="Arial"/>
                <w:color w:val="auto"/>
                <w:sz w:val="14"/>
                <w:szCs w:val="14"/>
              </w:rPr>
            </w:pPr>
            <w:r w:rsidRPr="009862CB">
              <w:rPr>
                <w:rFonts w:ascii="Arial" w:hAnsi="Arial" w:cs="Arial"/>
                <w:color w:val="auto"/>
                <w:sz w:val="14"/>
                <w:szCs w:val="14"/>
              </w:rPr>
              <w:t>b)    (indirizzo web, autorità o organismo di emanazione,  riferimento preciso della documentazione):</w:t>
            </w:r>
          </w:p>
          <w:p w:rsidR="00CB40DD" w:rsidRPr="009862CB" w:rsidRDefault="00CB40DD" w:rsidP="00CB40DD">
            <w:pPr>
              <w:pStyle w:val="Text1"/>
              <w:spacing w:before="0" w:after="0"/>
              <w:ind w:left="0"/>
              <w:rPr>
                <w:rFonts w:ascii="Arial" w:hAnsi="Arial" w:cs="Arial"/>
                <w:color w:val="auto"/>
                <w:sz w:val="14"/>
                <w:szCs w:val="14"/>
              </w:rPr>
            </w:pPr>
            <w:r w:rsidRPr="009862CB">
              <w:rPr>
                <w:rFonts w:ascii="Arial" w:hAnsi="Arial" w:cs="Arial"/>
                <w:color w:val="auto"/>
                <w:sz w:val="14"/>
                <w:szCs w:val="14"/>
              </w:rPr>
              <w:t xml:space="preserve">        [………..…][…………][……….…][……….…]</w:t>
            </w:r>
          </w:p>
          <w:p w:rsidR="00CB40DD" w:rsidRPr="009862CB" w:rsidRDefault="00CB40DD" w:rsidP="00CB40DD">
            <w:pPr>
              <w:pStyle w:val="Text1"/>
              <w:tabs>
                <w:tab w:val="left" w:pos="318"/>
              </w:tabs>
              <w:spacing w:before="0" w:after="0"/>
              <w:ind w:left="0"/>
              <w:rPr>
                <w:rFonts w:ascii="Arial" w:hAnsi="Arial" w:cs="Arial"/>
                <w:color w:val="auto"/>
                <w:sz w:val="14"/>
                <w:szCs w:val="14"/>
              </w:rPr>
            </w:pPr>
          </w:p>
          <w:p w:rsidR="00CB40DD" w:rsidRPr="009862CB" w:rsidRDefault="00CB40DD" w:rsidP="00CB40DD">
            <w:pPr>
              <w:pStyle w:val="Text1"/>
              <w:tabs>
                <w:tab w:val="left" w:pos="318"/>
              </w:tabs>
              <w:spacing w:after="0"/>
              <w:ind w:left="0"/>
              <w:rPr>
                <w:rFonts w:ascii="Arial" w:hAnsi="Arial" w:cs="Arial"/>
                <w:color w:val="auto"/>
                <w:sz w:val="14"/>
                <w:szCs w:val="14"/>
              </w:rPr>
            </w:pPr>
            <w:r w:rsidRPr="009862CB">
              <w:rPr>
                <w:rFonts w:ascii="Arial" w:hAnsi="Arial" w:cs="Arial"/>
                <w:color w:val="auto"/>
                <w:sz w:val="14"/>
                <w:szCs w:val="14"/>
              </w:rPr>
              <w:t>c)     […………..…]</w:t>
            </w:r>
            <w:r w:rsidRPr="009862CB">
              <w:rPr>
                <w:rFonts w:ascii="Arial" w:hAnsi="Arial" w:cs="Arial"/>
                <w:color w:val="auto"/>
                <w:sz w:val="14"/>
                <w:szCs w:val="14"/>
              </w:rPr>
              <w:br/>
            </w:r>
            <w:r w:rsidRPr="009862CB">
              <w:rPr>
                <w:rFonts w:ascii="Arial" w:hAnsi="Arial" w:cs="Arial"/>
                <w:color w:val="auto"/>
                <w:sz w:val="14"/>
                <w:szCs w:val="14"/>
              </w:rPr>
              <w:br/>
            </w:r>
          </w:p>
          <w:p w:rsidR="00CB40DD" w:rsidRPr="009862CB" w:rsidRDefault="00CB40DD" w:rsidP="00CB40DD">
            <w:pPr>
              <w:pStyle w:val="Text1"/>
              <w:ind w:left="0"/>
              <w:rPr>
                <w:rFonts w:ascii="Arial" w:hAnsi="Arial" w:cs="Arial"/>
                <w:color w:val="auto"/>
                <w:sz w:val="14"/>
                <w:szCs w:val="14"/>
              </w:rPr>
            </w:pPr>
            <w:r w:rsidRPr="009862CB">
              <w:rPr>
                <w:rFonts w:ascii="Arial" w:hAnsi="Arial" w:cs="Arial"/>
                <w:color w:val="auto"/>
                <w:sz w:val="14"/>
                <w:szCs w:val="14"/>
              </w:rPr>
              <w:t>d) [ ] Sì [ ] No</w:t>
            </w:r>
          </w:p>
        </w:tc>
      </w:tr>
      <w:tr w:rsidR="00CB40DD" w:rsidRPr="009862CB" w:rsidTr="00CB40D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auto"/>
              </w:rPr>
            </w:pPr>
            <w:r w:rsidRPr="009862CB">
              <w:rPr>
                <w:rFonts w:ascii="Arial" w:hAnsi="Arial" w:cs="Arial"/>
                <w:b/>
                <w:color w:val="auto"/>
                <w:w w:val="0"/>
                <w:sz w:val="14"/>
                <w:szCs w:val="14"/>
              </w:rPr>
              <w:t xml:space="preserve">Si evidenzia che </w:t>
            </w:r>
            <w:r w:rsidRPr="009862CB">
              <w:rPr>
                <w:rFonts w:ascii="Arial" w:eastAsia="Times New Roman" w:hAnsi="Arial" w:cs="Arial"/>
                <w:b/>
                <w:bCs/>
                <w:color w:val="auto"/>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b/>
                <w:color w:val="auto"/>
                <w:sz w:val="15"/>
                <w:szCs w:val="15"/>
              </w:rPr>
              <w:t>Risposta:</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4"/>
                <w:szCs w:val="14"/>
              </w:rPr>
              <w:t>L'operatore economico partecipa alla procedura di appalto insieme ad altri (</w:t>
            </w:r>
            <w:r w:rsidRPr="009862CB">
              <w:rPr>
                <w:rStyle w:val="Rimandonotaapidipagina"/>
                <w:rFonts w:ascii="Arial" w:hAnsi="Arial" w:cs="Arial"/>
                <w:color w:val="auto"/>
                <w:sz w:val="14"/>
                <w:szCs w:val="14"/>
              </w:rPr>
              <w:footnoteReference w:id="11"/>
            </w:r>
            <w:r w:rsidRPr="009862CB">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5"/>
                <w:szCs w:val="15"/>
              </w:rPr>
              <w:t>[ ] Sì [ ] No</w:t>
            </w:r>
          </w:p>
        </w:tc>
      </w:tr>
      <w:tr w:rsidR="00CB40DD" w:rsidRPr="009862CB" w:rsidTr="00CB40D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CB40DD" w:rsidRPr="009862CB" w:rsidRDefault="00CB40DD" w:rsidP="00CB40DD">
            <w:pPr>
              <w:pStyle w:val="Text1"/>
              <w:spacing w:before="40" w:after="40"/>
              <w:ind w:left="0"/>
              <w:rPr>
                <w:color w:val="auto"/>
              </w:rPr>
            </w:pPr>
            <w:r w:rsidRPr="009862CB">
              <w:rPr>
                <w:rFonts w:ascii="Arial" w:hAnsi="Arial" w:cs="Arial"/>
                <w:b/>
                <w:color w:val="auto"/>
                <w:sz w:val="14"/>
                <w:szCs w:val="14"/>
              </w:rPr>
              <w:t>In caso affermativo</w:t>
            </w:r>
            <w:r w:rsidRPr="009862CB">
              <w:rPr>
                <w:rFonts w:ascii="Arial" w:hAnsi="Arial" w:cs="Arial"/>
                <w:color w:val="auto"/>
                <w:sz w:val="14"/>
                <w:szCs w:val="14"/>
              </w:rPr>
              <w:t>, accertarsi che gli altri operatori interessati forniscano un DGUE distinto.</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spacing w:after="0"/>
              <w:ind w:left="284" w:hanging="284"/>
              <w:rPr>
                <w:rFonts w:ascii="Arial" w:hAnsi="Arial" w:cs="Arial"/>
                <w:color w:val="auto"/>
                <w:sz w:val="14"/>
                <w:szCs w:val="14"/>
              </w:rPr>
            </w:pPr>
            <w:r w:rsidRPr="009862CB">
              <w:rPr>
                <w:rFonts w:ascii="Arial" w:hAnsi="Arial" w:cs="Arial"/>
                <w:b/>
                <w:color w:val="auto"/>
                <w:sz w:val="15"/>
                <w:szCs w:val="15"/>
              </w:rPr>
              <w:t>In caso affermativo</w:t>
            </w:r>
            <w:r w:rsidRPr="009862CB">
              <w:rPr>
                <w:rFonts w:ascii="Arial" w:hAnsi="Arial" w:cs="Arial"/>
                <w:color w:val="auto"/>
                <w:sz w:val="15"/>
                <w:szCs w:val="15"/>
              </w:rPr>
              <w:t>:</w:t>
            </w:r>
          </w:p>
          <w:p w:rsidR="00CB40DD" w:rsidRPr="009862CB" w:rsidRDefault="00CB40DD" w:rsidP="00CB40DD">
            <w:pPr>
              <w:pStyle w:val="Text1"/>
              <w:numPr>
                <w:ilvl w:val="0"/>
                <w:numId w:val="6"/>
              </w:numPr>
              <w:spacing w:after="0"/>
              <w:ind w:left="284" w:hanging="284"/>
              <w:jc w:val="both"/>
              <w:rPr>
                <w:rFonts w:ascii="Arial" w:hAnsi="Arial" w:cs="Arial"/>
                <w:color w:val="auto"/>
                <w:sz w:val="14"/>
                <w:szCs w:val="14"/>
              </w:rPr>
            </w:pPr>
            <w:r w:rsidRPr="009862CB">
              <w:rPr>
                <w:rFonts w:ascii="Arial" w:hAnsi="Arial" w:cs="Arial"/>
                <w:color w:val="auto"/>
                <w:sz w:val="14"/>
                <w:szCs w:val="14"/>
              </w:rPr>
              <w:t xml:space="preserve">Specificare il ruolo dell'operatore economico nel raggruppamento, ovvero consorzio, GEIE, rete di impresa di cui all’ art. 45, comma 2, lett. d), e), f) e g) e all’art. 46, comma 1, lett. </w:t>
            </w:r>
            <w:r w:rsidRPr="009862CB">
              <w:rPr>
                <w:rFonts w:ascii="Arial" w:hAnsi="Arial" w:cs="Arial"/>
                <w:i/>
                <w:color w:val="auto"/>
                <w:sz w:val="14"/>
                <w:szCs w:val="14"/>
              </w:rPr>
              <w:t>a), b), c), d)</w:t>
            </w:r>
            <w:r w:rsidRPr="009862CB">
              <w:rPr>
                <w:rFonts w:ascii="Arial" w:hAnsi="Arial" w:cs="Arial"/>
                <w:color w:val="auto"/>
                <w:sz w:val="14"/>
                <w:szCs w:val="14"/>
              </w:rPr>
              <w:t xml:space="preserve"> ed </w:t>
            </w:r>
            <w:r w:rsidRPr="009862CB">
              <w:rPr>
                <w:rFonts w:ascii="Arial" w:hAnsi="Arial" w:cs="Arial"/>
                <w:i/>
                <w:color w:val="auto"/>
                <w:sz w:val="14"/>
                <w:szCs w:val="14"/>
              </w:rPr>
              <w:t>e</w:t>
            </w:r>
            <w:r w:rsidRPr="009862CB">
              <w:rPr>
                <w:rFonts w:ascii="Arial" w:hAnsi="Arial" w:cs="Arial"/>
                <w:color w:val="auto"/>
                <w:sz w:val="14"/>
                <w:szCs w:val="14"/>
              </w:rPr>
              <w:t>) del Codice  (capofila, responsabile di compiti specifici,</w:t>
            </w:r>
            <w:r w:rsidR="00E15A42">
              <w:rPr>
                <w:rFonts w:ascii="Arial" w:hAnsi="Arial" w:cs="Arial"/>
                <w:color w:val="auto"/>
                <w:sz w:val="14"/>
                <w:szCs w:val="14"/>
              </w:rPr>
              <w:t xml:space="preserve"> </w:t>
            </w:r>
            <w:r w:rsidRPr="009862CB">
              <w:rPr>
                <w:rFonts w:ascii="Arial" w:hAnsi="Arial" w:cs="Arial"/>
                <w:color w:val="auto"/>
                <w:sz w:val="14"/>
                <w:szCs w:val="14"/>
              </w:rPr>
              <w:t>ecc.):</w:t>
            </w:r>
          </w:p>
          <w:p w:rsidR="00CB40DD" w:rsidRPr="009862CB" w:rsidRDefault="00CB40DD" w:rsidP="00CB40DD">
            <w:pPr>
              <w:pStyle w:val="Text1"/>
              <w:spacing w:before="0" w:after="0"/>
              <w:ind w:left="284"/>
              <w:rPr>
                <w:rFonts w:ascii="Arial" w:hAnsi="Arial" w:cs="Arial"/>
                <w:color w:val="auto"/>
                <w:sz w:val="14"/>
                <w:szCs w:val="14"/>
              </w:rPr>
            </w:pPr>
          </w:p>
          <w:p w:rsidR="00CB40DD" w:rsidRPr="009862CB" w:rsidRDefault="00CB40DD" w:rsidP="00CB40DD">
            <w:pPr>
              <w:pStyle w:val="Text1"/>
              <w:spacing w:before="0" w:after="0"/>
              <w:ind w:left="284" w:hanging="284"/>
              <w:rPr>
                <w:rFonts w:ascii="Arial" w:hAnsi="Arial" w:cs="Arial"/>
                <w:color w:val="auto"/>
                <w:sz w:val="14"/>
                <w:szCs w:val="14"/>
              </w:rPr>
            </w:pPr>
            <w:r w:rsidRPr="009862CB">
              <w:rPr>
                <w:rFonts w:ascii="Arial" w:hAnsi="Arial" w:cs="Arial"/>
                <w:color w:val="auto"/>
                <w:sz w:val="14"/>
                <w:szCs w:val="14"/>
              </w:rPr>
              <w:t>b)    Indicare gli altri operatori economici che compartecipano alla procedura di appalto:</w:t>
            </w:r>
            <w:r w:rsidRPr="009862CB">
              <w:rPr>
                <w:rFonts w:ascii="Arial" w:hAnsi="Arial" w:cs="Arial"/>
                <w:color w:val="auto"/>
                <w:sz w:val="14"/>
                <w:szCs w:val="14"/>
              </w:rPr>
              <w:br/>
            </w:r>
          </w:p>
          <w:p w:rsidR="00CB40DD" w:rsidRPr="009862CB" w:rsidRDefault="00CB40DD" w:rsidP="00CB40DD">
            <w:pPr>
              <w:pStyle w:val="Text1"/>
              <w:spacing w:before="0" w:after="0"/>
              <w:ind w:left="284" w:hanging="284"/>
              <w:rPr>
                <w:rFonts w:ascii="Arial" w:hAnsi="Arial" w:cs="Arial"/>
                <w:b/>
                <w:color w:val="auto"/>
                <w:sz w:val="14"/>
                <w:szCs w:val="14"/>
              </w:rPr>
            </w:pPr>
            <w:r w:rsidRPr="009862CB">
              <w:rPr>
                <w:rFonts w:ascii="Arial" w:hAnsi="Arial" w:cs="Arial"/>
                <w:color w:val="auto"/>
                <w:sz w:val="14"/>
                <w:szCs w:val="14"/>
              </w:rPr>
              <w:t>c)   Se pertinente, indicare il nome del raggruppamento partecipante:</w:t>
            </w:r>
          </w:p>
          <w:p w:rsidR="00CB40DD" w:rsidRPr="009862CB" w:rsidRDefault="00CB40DD" w:rsidP="00CB40DD">
            <w:pPr>
              <w:pStyle w:val="Text1"/>
              <w:spacing w:before="0" w:after="0"/>
              <w:ind w:left="0"/>
              <w:rPr>
                <w:rFonts w:ascii="Arial" w:hAnsi="Arial" w:cs="Arial"/>
                <w:b/>
                <w:color w:val="auto"/>
                <w:sz w:val="14"/>
                <w:szCs w:val="14"/>
              </w:rPr>
            </w:pPr>
          </w:p>
          <w:p w:rsidR="00CB40DD" w:rsidRPr="009862CB" w:rsidRDefault="00CB40DD" w:rsidP="00CB40DD">
            <w:pPr>
              <w:pStyle w:val="Text1"/>
              <w:spacing w:before="0" w:after="0"/>
              <w:ind w:left="284" w:hanging="284"/>
              <w:jc w:val="both"/>
              <w:rPr>
                <w:rFonts w:ascii="Arial" w:hAnsi="Arial" w:cs="Arial"/>
                <w:color w:val="auto"/>
                <w:sz w:val="15"/>
                <w:szCs w:val="15"/>
              </w:rPr>
            </w:pPr>
            <w:r w:rsidRPr="009862CB">
              <w:rPr>
                <w:rFonts w:ascii="Arial" w:hAnsi="Arial" w:cs="Arial"/>
                <w:color w:val="auto"/>
                <w:sz w:val="14"/>
                <w:szCs w:val="14"/>
              </w:rPr>
              <w:t xml:space="preserve">d)  Se pertinente, indicare la denominazione degli operatori economici facenti parte di un consorzio di cui all’art. 45, comma 2, lett. </w:t>
            </w:r>
            <w:r w:rsidRPr="009862CB">
              <w:rPr>
                <w:rFonts w:ascii="Arial" w:hAnsi="Arial" w:cs="Arial"/>
                <w:i/>
                <w:color w:val="auto"/>
                <w:sz w:val="14"/>
                <w:szCs w:val="14"/>
              </w:rPr>
              <w:t>b)</w:t>
            </w:r>
            <w:r w:rsidRPr="009862CB">
              <w:rPr>
                <w:rFonts w:ascii="Arial" w:hAnsi="Arial" w:cs="Arial"/>
                <w:color w:val="auto"/>
                <w:sz w:val="14"/>
                <w:szCs w:val="14"/>
              </w:rPr>
              <w:t xml:space="preserve"> e </w:t>
            </w:r>
            <w:r w:rsidRPr="009862CB">
              <w:rPr>
                <w:rFonts w:ascii="Arial" w:hAnsi="Arial" w:cs="Arial"/>
                <w:i/>
                <w:color w:val="auto"/>
                <w:sz w:val="14"/>
                <w:szCs w:val="14"/>
              </w:rPr>
              <w:t>c)</w:t>
            </w:r>
            <w:r w:rsidRPr="009862CB">
              <w:rPr>
                <w:rFonts w:ascii="Arial" w:hAnsi="Arial" w:cs="Arial"/>
                <w:color w:val="auto"/>
                <w:sz w:val="14"/>
                <w:szCs w:val="14"/>
              </w:rPr>
              <w:t xml:space="preserve">, o di una società di professionisti di cui all’articolo 46, comma 1, lett. </w:t>
            </w:r>
            <w:r w:rsidRPr="009862CB">
              <w:rPr>
                <w:rFonts w:ascii="Arial" w:hAnsi="Arial" w:cs="Arial"/>
                <w:i/>
                <w:color w:val="auto"/>
                <w:sz w:val="14"/>
                <w:szCs w:val="14"/>
              </w:rPr>
              <w:t>f)</w:t>
            </w:r>
            <w:r w:rsidRPr="009862CB">
              <w:rPr>
                <w:rFonts w:ascii="Arial" w:hAnsi="Arial" w:cs="Arial"/>
                <w:color w:val="auto"/>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r w:rsidRPr="009862CB">
              <w:rPr>
                <w:rFonts w:ascii="Arial" w:hAnsi="Arial" w:cs="Arial"/>
                <w:color w:val="auto"/>
                <w:sz w:val="15"/>
                <w:szCs w:val="15"/>
              </w:rPr>
              <w:t>a): […………..…]</w:t>
            </w:r>
            <w:r w:rsidRPr="009862CB">
              <w:rPr>
                <w:rFonts w:ascii="Arial" w:hAnsi="Arial" w:cs="Arial"/>
                <w:color w:val="auto"/>
                <w:sz w:val="15"/>
                <w:szCs w:val="15"/>
              </w:rPr>
              <w:br/>
            </w: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rFonts w:ascii="Arial" w:hAnsi="Arial" w:cs="Arial"/>
                <w:color w:val="auto"/>
                <w:sz w:val="15"/>
                <w:szCs w:val="15"/>
              </w:rPr>
            </w:pPr>
            <w:r w:rsidRPr="009862CB">
              <w:rPr>
                <w:rFonts w:ascii="Arial" w:hAnsi="Arial" w:cs="Arial"/>
                <w:color w:val="auto"/>
                <w:sz w:val="15"/>
                <w:szCs w:val="15"/>
              </w:rPr>
              <w:t>b): […………..…]</w:t>
            </w:r>
            <w:r w:rsidRPr="009862CB">
              <w:rPr>
                <w:rFonts w:ascii="Arial" w:hAnsi="Arial" w:cs="Arial"/>
                <w:color w:val="auto"/>
                <w:sz w:val="15"/>
                <w:szCs w:val="15"/>
              </w:rPr>
              <w:br/>
            </w:r>
          </w:p>
          <w:p w:rsidR="00CB40DD" w:rsidRPr="009862CB" w:rsidRDefault="00CB40DD" w:rsidP="00CB40DD">
            <w:pPr>
              <w:pStyle w:val="Text1"/>
              <w:spacing w:before="0" w:after="0"/>
              <w:ind w:left="0"/>
              <w:rPr>
                <w:rFonts w:ascii="Arial" w:hAnsi="Arial" w:cs="Arial"/>
                <w:color w:val="auto"/>
                <w:sz w:val="15"/>
                <w:szCs w:val="15"/>
              </w:rPr>
            </w:pPr>
            <w:r w:rsidRPr="009862CB">
              <w:rPr>
                <w:rFonts w:ascii="Arial" w:hAnsi="Arial" w:cs="Arial"/>
                <w:color w:val="auto"/>
                <w:sz w:val="15"/>
                <w:szCs w:val="15"/>
              </w:rPr>
              <w:t>c): […………..…]</w:t>
            </w:r>
          </w:p>
          <w:p w:rsidR="00CB40DD" w:rsidRPr="009862CB" w:rsidRDefault="00CB40DD" w:rsidP="00CB40DD">
            <w:pPr>
              <w:pStyle w:val="Text1"/>
              <w:spacing w:before="0" w:after="0"/>
              <w:ind w:left="0"/>
              <w:rPr>
                <w:rFonts w:ascii="Arial" w:hAnsi="Arial" w:cs="Arial"/>
                <w:color w:val="auto"/>
                <w:sz w:val="15"/>
                <w:szCs w:val="15"/>
              </w:rPr>
            </w:pPr>
          </w:p>
          <w:p w:rsidR="00CB40DD" w:rsidRPr="009862CB" w:rsidRDefault="00CB40DD" w:rsidP="00CB40DD">
            <w:pPr>
              <w:pStyle w:val="Text1"/>
              <w:spacing w:before="0" w:after="0"/>
              <w:ind w:left="0"/>
              <w:rPr>
                <w:color w:val="auto"/>
              </w:rPr>
            </w:pPr>
            <w:r w:rsidRPr="009862CB">
              <w:rPr>
                <w:rFonts w:ascii="Arial" w:hAnsi="Arial" w:cs="Arial"/>
                <w:color w:val="auto"/>
                <w:sz w:val="15"/>
                <w:szCs w:val="15"/>
              </w:rPr>
              <w:t>d): […….……….]</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b/>
                <w:color w:val="auto"/>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b/>
                <w:color w:val="auto"/>
                <w:sz w:val="15"/>
                <w:szCs w:val="15"/>
              </w:rPr>
              <w:t>Risposta:</w:t>
            </w:r>
          </w:p>
        </w:tc>
      </w:tr>
      <w:tr w:rsidR="00CB40DD" w:rsidRPr="009862CB" w:rsidTr="00CB40DD">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spacing w:after="0"/>
              <w:ind w:left="0"/>
              <w:rPr>
                <w:color w:val="auto"/>
              </w:rPr>
            </w:pPr>
            <w:r w:rsidRPr="009862CB">
              <w:rPr>
                <w:rFonts w:ascii="Arial" w:hAnsi="Arial" w:cs="Arial"/>
                <w:color w:val="auto"/>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ext1"/>
              <w:ind w:left="0"/>
              <w:rPr>
                <w:color w:val="auto"/>
              </w:rPr>
            </w:pPr>
            <w:r w:rsidRPr="009862CB">
              <w:rPr>
                <w:rFonts w:ascii="Arial" w:hAnsi="Arial" w:cs="Arial"/>
                <w:color w:val="auto"/>
                <w:sz w:val="15"/>
                <w:szCs w:val="15"/>
              </w:rPr>
              <w:t>[   ]</w:t>
            </w:r>
          </w:p>
        </w:tc>
      </w:tr>
    </w:tbl>
    <w:p w:rsidR="00CB40DD" w:rsidRPr="009862CB" w:rsidRDefault="00CB40DD" w:rsidP="00CB40DD">
      <w:pPr>
        <w:pStyle w:val="SectionTitle"/>
        <w:spacing w:before="0" w:after="0"/>
        <w:jc w:val="both"/>
        <w:rPr>
          <w:rFonts w:ascii="Arial" w:hAnsi="Arial" w:cs="Arial"/>
          <w:b w:val="0"/>
          <w:caps/>
          <w:color w:val="auto"/>
          <w:sz w:val="10"/>
          <w:szCs w:val="10"/>
        </w:rPr>
      </w:pPr>
    </w:p>
    <w:p w:rsidR="00CB40DD" w:rsidRPr="009862CB" w:rsidRDefault="00CB40DD" w:rsidP="00CB40DD">
      <w:pPr>
        <w:pStyle w:val="SectionTitle"/>
        <w:spacing w:before="0" w:after="0"/>
        <w:jc w:val="both"/>
        <w:rPr>
          <w:rFonts w:ascii="Arial" w:hAnsi="Arial" w:cs="Arial"/>
          <w:b w:val="0"/>
          <w:caps/>
          <w:color w:val="auto"/>
          <w:sz w:val="12"/>
          <w:szCs w:val="12"/>
        </w:rPr>
      </w:pPr>
    </w:p>
    <w:p w:rsidR="00CB40DD" w:rsidRPr="009862CB" w:rsidRDefault="00CB40DD" w:rsidP="00CB40DD">
      <w:pPr>
        <w:pStyle w:val="SectionTitle"/>
        <w:spacing w:before="0" w:after="0"/>
        <w:rPr>
          <w:rFonts w:ascii="Arial" w:hAnsi="Arial" w:cs="Arial"/>
          <w:i/>
          <w:color w:val="auto"/>
          <w:sz w:val="15"/>
          <w:szCs w:val="15"/>
        </w:rPr>
      </w:pPr>
      <w:r w:rsidRPr="009862CB">
        <w:rPr>
          <w:rFonts w:ascii="Arial" w:hAnsi="Arial" w:cs="Arial"/>
          <w:b w:val="0"/>
          <w:caps/>
          <w:color w:val="auto"/>
          <w:sz w:val="15"/>
          <w:szCs w:val="15"/>
        </w:rPr>
        <w:t>B: Informazioni sui rappresentanti dell'operatore economico</w:t>
      </w:r>
    </w:p>
    <w:p w:rsidR="00CB40DD" w:rsidRPr="009862CB" w:rsidRDefault="00CB40DD" w:rsidP="00CB40DD">
      <w:pPr>
        <w:pBdr>
          <w:top w:val="single" w:sz="4" w:space="1" w:color="00000A"/>
          <w:left w:val="single" w:sz="4" w:space="4" w:color="00000A"/>
          <w:bottom w:val="single" w:sz="4" w:space="1" w:color="00000A"/>
          <w:right w:val="single" w:sz="4" w:space="0" w:color="00000A"/>
        </w:pBdr>
        <w:jc w:val="both"/>
        <w:rPr>
          <w:rFonts w:ascii="Arial" w:hAnsi="Arial" w:cs="Arial"/>
          <w:b/>
          <w:i/>
          <w:color w:val="auto"/>
          <w:sz w:val="15"/>
          <w:szCs w:val="15"/>
        </w:rPr>
      </w:pPr>
      <w:r w:rsidRPr="009862CB">
        <w:rPr>
          <w:rFonts w:ascii="Arial" w:hAnsi="Arial" w:cs="Arial"/>
          <w:i/>
          <w:color w:val="auto"/>
          <w:sz w:val="15"/>
          <w:szCs w:val="15"/>
        </w:rPr>
        <w:t>Se pertinente, indicare nome e indirizzo delle persone abilitate ad agire come rappresentanti,</w:t>
      </w:r>
      <w:r w:rsidRPr="009862CB">
        <w:rPr>
          <w:rFonts w:ascii="Arial" w:hAnsi="Arial" w:cs="Arial"/>
          <w:b/>
          <w:i/>
          <w:color w:val="auto"/>
          <w:sz w:val="15"/>
          <w:szCs w:val="15"/>
        </w:rPr>
        <w:t xml:space="preserve"> </w:t>
      </w:r>
      <w:r w:rsidRPr="009862CB">
        <w:rPr>
          <w:rFonts w:ascii="Arial" w:hAnsi="Arial" w:cs="Arial"/>
          <w:i/>
          <w:color w:val="auto"/>
          <w:sz w:val="15"/>
          <w:szCs w:val="15"/>
        </w:rPr>
        <w:t>ivi compresi procuratori e institori,</w:t>
      </w:r>
      <w:r w:rsidRPr="009862CB">
        <w:rPr>
          <w:rFonts w:ascii="Arial" w:hAnsi="Arial" w:cs="Arial"/>
          <w:b/>
          <w:i/>
          <w:color w:val="auto"/>
          <w:sz w:val="15"/>
          <w:szCs w:val="15"/>
        </w:rPr>
        <w:t xml:space="preserve"> </w:t>
      </w:r>
      <w:r w:rsidRPr="009862CB">
        <w:rPr>
          <w:rFonts w:ascii="Arial" w:hAnsi="Arial" w:cs="Arial"/>
          <w:i/>
          <w:color w:val="auto"/>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lastRenderedPageBreak/>
              <w:t xml:space="preserve">Nome completo; </w:t>
            </w:r>
            <w:r w:rsidRPr="009862CB">
              <w:rPr>
                <w:rFonts w:ascii="Arial" w:hAnsi="Arial" w:cs="Arial"/>
                <w:color w:val="auto"/>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color w:val="auto"/>
              </w:rPr>
            </w:pPr>
            <w:r w:rsidRPr="009862CB">
              <w:rPr>
                <w:rFonts w:ascii="Arial" w:hAnsi="Arial" w:cs="Arial"/>
                <w:color w:val="auto"/>
                <w:sz w:val="14"/>
                <w:szCs w:val="14"/>
              </w:rPr>
              <w:t>[…………….];</w:t>
            </w:r>
            <w:r w:rsidRPr="009862CB">
              <w:rPr>
                <w:rFonts w:ascii="Arial" w:hAnsi="Arial" w:cs="Arial"/>
                <w:color w:val="auto"/>
                <w:sz w:val="14"/>
                <w:szCs w:val="14"/>
              </w:rPr>
              <w:b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4"/>
                <w:szCs w:val="14"/>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color w:val="auto"/>
              </w:rPr>
            </w:pPr>
            <w:r w:rsidRPr="009862CB">
              <w:rPr>
                <w:rFonts w:ascii="Arial" w:hAnsi="Arial" w:cs="Arial"/>
                <w:color w:val="auto"/>
                <w:sz w:val="14"/>
                <w:szCs w:val="14"/>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4"/>
                <w:szCs w:val="14"/>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4"/>
                <w:szCs w:val="14"/>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40" w:after="40"/>
              <w:rPr>
                <w:color w:val="auto"/>
              </w:rPr>
            </w:pPr>
            <w:r w:rsidRPr="009862CB">
              <w:rPr>
                <w:rFonts w:ascii="Arial" w:hAnsi="Arial" w:cs="Arial"/>
                <w:color w:val="auto"/>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4"/>
                <w:szCs w:val="14"/>
              </w:rPr>
              <w:t>[………….…]</w:t>
            </w:r>
          </w:p>
        </w:tc>
      </w:tr>
    </w:tbl>
    <w:p w:rsidR="00CB40DD" w:rsidRPr="009862CB" w:rsidRDefault="00CB40DD" w:rsidP="00CB40DD">
      <w:pPr>
        <w:pStyle w:val="SectionTitle"/>
        <w:spacing w:after="0"/>
        <w:rPr>
          <w:rFonts w:ascii="Arial" w:hAnsi="Arial" w:cs="Arial"/>
          <w:color w:val="auto"/>
          <w:sz w:val="15"/>
          <w:szCs w:val="15"/>
        </w:rPr>
      </w:pPr>
      <w:r w:rsidRPr="009862CB">
        <w:rPr>
          <w:rFonts w:ascii="Arial" w:hAnsi="Arial" w:cs="Arial"/>
          <w:b w:val="0"/>
          <w:caps/>
          <w:color w:val="auto"/>
          <w:sz w:val="14"/>
          <w:szCs w:val="14"/>
        </w:rPr>
        <w:t>C: Informazioni sull'affidamento SULLE Capacità di altri soggetti (</w:t>
      </w:r>
      <w:r w:rsidRPr="009862CB">
        <w:rPr>
          <w:rFonts w:ascii="Arial" w:hAnsi="Arial" w:cs="Arial"/>
          <w:b w:val="0"/>
          <w:smallCaps w:val="0"/>
          <w:color w:val="auto"/>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iCs/>
                <w:color w:val="auto"/>
                <w:sz w:val="14"/>
                <w:szCs w:val="14"/>
              </w:rPr>
            </w:pPr>
            <w:r w:rsidRPr="009862CB">
              <w:rPr>
                <w:rFonts w:ascii="Arial" w:hAnsi="Arial" w:cs="Arial"/>
                <w:color w:val="auto"/>
                <w:sz w:val="14"/>
                <w:szCs w:val="14"/>
              </w:rPr>
              <w:t>L'operatore economico fa affidamento sulle capacità di altri soggetti per soddisfare i criteri di selezione della parte IV e rispettare i criteri e le regole (eventuali) della parte V?</w:t>
            </w:r>
          </w:p>
          <w:p w:rsidR="00CB40DD" w:rsidRPr="009862CB" w:rsidRDefault="00CB40DD" w:rsidP="00CB40DD">
            <w:pPr>
              <w:rPr>
                <w:rFonts w:ascii="Arial" w:hAnsi="Arial" w:cs="Arial"/>
                <w:iCs/>
                <w:color w:val="auto"/>
                <w:sz w:val="14"/>
                <w:szCs w:val="14"/>
              </w:rPr>
            </w:pPr>
            <w:r w:rsidRPr="009862CB">
              <w:rPr>
                <w:rFonts w:ascii="Arial" w:hAnsi="Arial" w:cs="Arial"/>
                <w:b/>
                <w:iCs/>
                <w:color w:val="auto"/>
                <w:sz w:val="14"/>
                <w:szCs w:val="14"/>
              </w:rPr>
              <w:t xml:space="preserve">In caso affermativo: </w:t>
            </w:r>
          </w:p>
          <w:p w:rsidR="00CB40DD" w:rsidRPr="009862CB" w:rsidRDefault="00CB40DD" w:rsidP="00CB40DD">
            <w:pPr>
              <w:rPr>
                <w:rFonts w:ascii="Arial" w:hAnsi="Arial" w:cs="Arial"/>
                <w:iCs/>
                <w:color w:val="auto"/>
                <w:sz w:val="14"/>
                <w:szCs w:val="14"/>
              </w:rPr>
            </w:pPr>
            <w:r w:rsidRPr="009862CB">
              <w:rPr>
                <w:rFonts w:ascii="Arial" w:hAnsi="Arial" w:cs="Arial"/>
                <w:iCs/>
                <w:color w:val="auto"/>
                <w:sz w:val="14"/>
                <w:szCs w:val="14"/>
              </w:rPr>
              <w:t>Indicare la denominazione degli operatori economici di cui si intende avvalersi:</w:t>
            </w:r>
          </w:p>
          <w:p w:rsidR="00CB40DD" w:rsidRPr="009862CB" w:rsidRDefault="00CB40DD" w:rsidP="00CB40DD">
            <w:pPr>
              <w:rPr>
                <w:color w:val="auto"/>
              </w:rPr>
            </w:pPr>
            <w:r w:rsidRPr="009862CB">
              <w:rPr>
                <w:rFonts w:ascii="Arial" w:hAnsi="Arial" w:cs="Arial"/>
                <w:iCs/>
                <w:color w:val="auto"/>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]Sì [ ]No</w:t>
            </w: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spacing w:after="240"/>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spacing w:after="240"/>
              <w:rPr>
                <w:color w:val="auto"/>
              </w:rPr>
            </w:pPr>
            <w:r w:rsidRPr="009862CB">
              <w:rPr>
                <w:rFonts w:ascii="Arial" w:hAnsi="Arial" w:cs="Arial"/>
                <w:color w:val="auto"/>
                <w:sz w:val="14"/>
                <w:szCs w:val="14"/>
              </w:rPr>
              <w:t>[………….…]</w:t>
            </w:r>
          </w:p>
        </w:tc>
      </w:tr>
    </w:tbl>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auto"/>
          <w:sz w:val="12"/>
          <w:szCs w:val="12"/>
        </w:rPr>
      </w:pPr>
      <w:r w:rsidRPr="009862CB">
        <w:rPr>
          <w:rFonts w:ascii="Arial" w:hAnsi="Arial" w:cs="Arial"/>
          <w:b/>
          <w:i/>
          <w:color w:val="auto"/>
          <w:sz w:val="12"/>
          <w:szCs w:val="12"/>
        </w:rPr>
        <w:t>In caso affermativo</w:t>
      </w:r>
      <w:r w:rsidRPr="009862CB">
        <w:rPr>
          <w:rFonts w:ascii="Arial" w:hAnsi="Arial" w:cs="Arial"/>
          <w:color w:val="auto"/>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862CB">
        <w:rPr>
          <w:rFonts w:ascii="Arial" w:hAnsi="Arial" w:cs="Arial"/>
          <w:b/>
          <w:color w:val="auto"/>
          <w:sz w:val="12"/>
          <w:szCs w:val="12"/>
        </w:rPr>
        <w:t>sezioni A e B della presente parte, dalla parte III, dalla parte IV ove pertinente e dalla parte VI.</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color w:val="auto"/>
          <w:sz w:val="14"/>
          <w:szCs w:val="14"/>
        </w:rPr>
      </w:pPr>
      <w:r w:rsidRPr="009862CB">
        <w:rPr>
          <w:rFonts w:ascii="Arial" w:hAnsi="Arial" w:cs="Arial"/>
          <w:color w:val="auto"/>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CB40DD" w:rsidRPr="009862CB" w:rsidRDefault="00CB40DD" w:rsidP="00CB40DD">
      <w:pPr>
        <w:pStyle w:val="ChapterTitle"/>
        <w:spacing w:before="0" w:after="0"/>
        <w:jc w:val="left"/>
        <w:rPr>
          <w:rFonts w:ascii="Arial" w:hAnsi="Arial" w:cs="Arial"/>
          <w:b w:val="0"/>
          <w:caps/>
          <w:color w:val="auto"/>
          <w:sz w:val="14"/>
          <w:szCs w:val="14"/>
        </w:rPr>
      </w:pPr>
    </w:p>
    <w:p w:rsidR="00CB40DD" w:rsidRPr="009862CB" w:rsidRDefault="00CB40DD" w:rsidP="00CB40DD">
      <w:pPr>
        <w:pStyle w:val="ChapterTitle"/>
        <w:spacing w:before="0" w:after="0"/>
        <w:rPr>
          <w:rFonts w:ascii="Arial" w:hAnsi="Arial" w:cs="Arial"/>
          <w:color w:val="auto"/>
          <w:sz w:val="15"/>
          <w:szCs w:val="15"/>
        </w:rPr>
      </w:pPr>
      <w:r w:rsidRPr="009862CB">
        <w:rPr>
          <w:rFonts w:ascii="Arial" w:hAnsi="Arial" w:cs="Arial"/>
          <w:b w:val="0"/>
          <w:caps/>
          <w:color w:val="auto"/>
          <w:sz w:val="14"/>
          <w:szCs w:val="14"/>
        </w:rPr>
        <w:t>D: Informazioni concernenti i subappaltatori sulle cui capacità l'operatore economico non fa  affidamento (</w:t>
      </w:r>
      <w:r w:rsidRPr="009862CB">
        <w:rPr>
          <w:rFonts w:ascii="Arial" w:hAnsi="Arial" w:cs="Arial"/>
          <w:b w:val="0"/>
          <w:smallCaps/>
          <w:color w:val="auto"/>
          <w:sz w:val="14"/>
          <w:szCs w:val="14"/>
        </w:rPr>
        <w:t>Articolo 105 del Codice - Subappalto)</w:t>
      </w:r>
    </w:p>
    <w:p w:rsidR="00CB40DD" w:rsidRPr="009862CB" w:rsidRDefault="00CB40DD" w:rsidP="00CB40DD">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color w:val="auto"/>
          <w:sz w:val="12"/>
          <w:szCs w:val="12"/>
        </w:rPr>
      </w:pPr>
      <w:r w:rsidRPr="009862CB">
        <w:rPr>
          <w:rFonts w:ascii="Arial" w:hAnsi="Arial" w:cs="Arial"/>
          <w:color w:val="auto"/>
          <w:sz w:val="12"/>
          <w:szCs w:val="12"/>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r w:rsidRPr="009862CB">
              <w:rPr>
                <w:rFonts w:ascii="Arial" w:hAnsi="Arial" w:cs="Arial"/>
                <w:color w:val="auto"/>
                <w:sz w:val="15"/>
                <w:szCs w:val="15"/>
              </w:rPr>
              <w:t>L'operatore economico intende subappaltare parte del contratto a terzi?</w:t>
            </w:r>
            <w:r w:rsidRPr="009862CB">
              <w:rPr>
                <w:rFonts w:ascii="Arial" w:hAnsi="Arial" w:cs="Arial"/>
                <w:b/>
                <w:color w:val="auto"/>
                <w:sz w:val="15"/>
                <w:szCs w:val="15"/>
              </w:rPr>
              <w:t xml:space="preserve"> </w:t>
            </w:r>
          </w:p>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t>In caso affermativo:</w:t>
            </w:r>
          </w:p>
          <w:p w:rsidR="00CB40DD" w:rsidRPr="009862CB" w:rsidRDefault="00CB40DD" w:rsidP="00CB40DD">
            <w:pPr>
              <w:jc w:val="both"/>
              <w:rPr>
                <w:rFonts w:ascii="Arial" w:hAnsi="Arial" w:cs="Arial"/>
                <w:color w:val="auto"/>
                <w:sz w:val="15"/>
                <w:szCs w:val="15"/>
              </w:rPr>
            </w:pPr>
            <w:r w:rsidRPr="009862CB">
              <w:rPr>
                <w:rFonts w:ascii="Arial" w:hAnsi="Arial" w:cs="Arial"/>
                <w:color w:val="auto"/>
                <w:sz w:val="15"/>
                <w:szCs w:val="15"/>
              </w:rPr>
              <w:t xml:space="preserve">Elencare le prestazioni o lavorazioni che si intende subappaltare e la relativa quota (espressa in percentuale) sull’importo contrattuale:  </w:t>
            </w:r>
          </w:p>
          <w:p w:rsidR="00CB40DD" w:rsidRPr="004C5179" w:rsidRDefault="00CB40DD" w:rsidP="00CB40DD">
            <w:pPr>
              <w:jc w:val="both"/>
              <w:rPr>
                <w:strike/>
                <w:color w:val="auto"/>
              </w:rPr>
            </w:pPr>
            <w:r w:rsidRPr="00B641F0">
              <w:rPr>
                <w:rFonts w:ascii="Arial" w:hAnsi="Arial" w:cs="Arial"/>
                <w:strike/>
                <w:color w:val="auto"/>
                <w:sz w:val="15"/>
                <w:szCs w:val="15"/>
              </w:rPr>
              <w:t>Nel caso ricorrano le condizioni di cui all’articolo 105, comma 6, del Codice, indicare la denominazione dei subappaltatori proposti</w:t>
            </w:r>
            <w:r w:rsidRPr="00B641F0">
              <w:rPr>
                <w:rFonts w:ascii="Arial" w:hAnsi="Arial" w:cs="Arial"/>
                <w:color w:val="auto"/>
                <w:sz w:val="15"/>
                <w:szCs w:val="15"/>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r w:rsidRPr="009862CB">
              <w:rPr>
                <w:rFonts w:ascii="Arial" w:hAnsi="Arial" w:cs="Arial"/>
                <w:color w:val="auto"/>
                <w:sz w:val="15"/>
                <w:szCs w:val="15"/>
              </w:rPr>
              <w:t>[ ]Sì [ ]No</w:t>
            </w:r>
            <w:r w:rsidRPr="009862CB">
              <w:rPr>
                <w:rFonts w:ascii="Arial" w:hAnsi="Arial" w:cs="Arial"/>
                <w:color w:val="auto"/>
                <w:sz w:val="15"/>
                <w:szCs w:val="15"/>
              </w:rPr>
              <w:br/>
            </w:r>
          </w:p>
          <w:p w:rsidR="00CB40DD" w:rsidRPr="009862CB" w:rsidRDefault="00CB40DD" w:rsidP="00CB40DD">
            <w:pPr>
              <w:rPr>
                <w:rFonts w:ascii="Arial" w:hAnsi="Arial" w:cs="Arial"/>
                <w:b/>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 [……………….]    [……………….]</w:t>
            </w:r>
          </w:p>
          <w:p w:rsidR="00CB40DD" w:rsidRPr="009862CB" w:rsidRDefault="00CB40DD" w:rsidP="00CB40DD">
            <w:pPr>
              <w:rPr>
                <w:rFonts w:ascii="Arial" w:hAnsi="Arial" w:cs="Arial"/>
                <w:color w:val="auto"/>
                <w:sz w:val="15"/>
                <w:szCs w:val="15"/>
              </w:rPr>
            </w:pPr>
          </w:p>
          <w:p w:rsidR="00CB40DD" w:rsidRPr="00B641F0" w:rsidRDefault="00CB40DD" w:rsidP="00CB40DD">
            <w:pPr>
              <w:rPr>
                <w:strike/>
                <w:color w:val="auto"/>
              </w:rPr>
            </w:pPr>
          </w:p>
        </w:tc>
      </w:tr>
    </w:tbl>
    <w:p w:rsidR="00CB40DD" w:rsidRPr="00B641F0" w:rsidRDefault="00CB40DD" w:rsidP="00CB40DD">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strike/>
          <w:color w:val="auto"/>
          <w:sz w:val="14"/>
          <w:szCs w:val="14"/>
        </w:rPr>
      </w:pPr>
      <w:r w:rsidRPr="00B641F0">
        <w:rPr>
          <w:rFonts w:ascii="Arial" w:hAnsi="Arial" w:cs="Arial"/>
          <w:strike/>
          <w:color w:val="auto"/>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CB40DD" w:rsidRPr="009862CB" w:rsidRDefault="00CB40DD" w:rsidP="00CB40DD">
      <w:pPr>
        <w:spacing w:before="0"/>
        <w:rPr>
          <w:rFonts w:ascii="Arial" w:hAnsi="Arial" w:cs="Arial"/>
          <w:b/>
          <w:color w:val="auto"/>
          <w:sz w:val="15"/>
          <w:szCs w:val="15"/>
        </w:rPr>
      </w:pPr>
    </w:p>
    <w:p w:rsidR="00CB40DD" w:rsidRPr="009862CB" w:rsidRDefault="00CB40DD" w:rsidP="00CB40DD">
      <w:pPr>
        <w:pStyle w:val="SectionTitle"/>
        <w:pageBreakBefore/>
        <w:rPr>
          <w:rFonts w:ascii="Arial" w:hAnsi="Arial" w:cs="Arial"/>
          <w:b w:val="0"/>
          <w:caps/>
          <w:color w:val="auto"/>
          <w:sz w:val="15"/>
          <w:szCs w:val="15"/>
        </w:rPr>
      </w:pPr>
      <w:r w:rsidRPr="009862CB">
        <w:rPr>
          <w:color w:val="auto"/>
          <w:sz w:val="20"/>
          <w:szCs w:val="20"/>
        </w:rPr>
        <w:lastRenderedPageBreak/>
        <w:t xml:space="preserve">Parte III: Motivi di esclusione </w:t>
      </w:r>
      <w:r w:rsidRPr="009862CB">
        <w:rPr>
          <w:rFonts w:ascii="Arial" w:hAnsi="Arial" w:cs="Arial"/>
          <w:b w:val="0"/>
          <w:caps/>
          <w:color w:val="auto"/>
          <w:sz w:val="14"/>
          <w:szCs w:val="14"/>
        </w:rPr>
        <w:t>(</w:t>
      </w:r>
      <w:r w:rsidRPr="009862CB">
        <w:rPr>
          <w:rFonts w:ascii="Arial" w:hAnsi="Arial" w:cs="Arial"/>
          <w:b w:val="0"/>
          <w:smallCaps w:val="0"/>
          <w:color w:val="auto"/>
          <w:sz w:val="14"/>
          <w:szCs w:val="14"/>
        </w:rPr>
        <w:t>Articolo 80 del Codice)</w:t>
      </w:r>
    </w:p>
    <w:p w:rsidR="00CB40DD" w:rsidRPr="009862CB" w:rsidRDefault="00CB40DD" w:rsidP="00CB40DD">
      <w:pPr>
        <w:pStyle w:val="SectionTitle"/>
        <w:rPr>
          <w:rFonts w:ascii="Arial" w:hAnsi="Arial" w:cs="Arial"/>
          <w:color w:val="auto"/>
          <w:sz w:val="14"/>
          <w:szCs w:val="14"/>
        </w:rPr>
      </w:pPr>
      <w:r w:rsidRPr="009862CB">
        <w:rPr>
          <w:rFonts w:ascii="Arial" w:hAnsi="Arial" w:cs="Arial"/>
          <w:b w:val="0"/>
          <w:caps/>
          <w:color w:val="auto"/>
          <w:sz w:val="15"/>
          <w:szCs w:val="15"/>
        </w:rPr>
        <w:t>A: Motivi legati a condanne penali</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auto"/>
          <w:sz w:val="14"/>
          <w:szCs w:val="14"/>
        </w:rPr>
      </w:pPr>
      <w:r w:rsidRPr="009862CB">
        <w:rPr>
          <w:rFonts w:ascii="Arial" w:hAnsi="Arial" w:cs="Arial"/>
          <w:color w:val="auto"/>
          <w:sz w:val="14"/>
          <w:szCs w:val="14"/>
        </w:rPr>
        <w:t>L'articolo 57, paragrafo 1, della direttiva 2014/24/UE stabilisce i seguenti motivi di esclusione (Articolo 80, comma 1, del Codice):</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color w:val="auto"/>
          <w:sz w:val="14"/>
          <w:szCs w:val="14"/>
        </w:rPr>
        <w:t>Partecipazione a un’organizzazione criminale (</w:t>
      </w:r>
      <w:r w:rsidRPr="009862CB">
        <w:rPr>
          <w:rStyle w:val="Rimandonotaapidipagina"/>
          <w:rFonts w:ascii="Arial" w:hAnsi="Arial" w:cs="Arial"/>
          <w:color w:val="auto"/>
          <w:sz w:val="14"/>
          <w:szCs w:val="14"/>
        </w:rPr>
        <w:footnoteReference w:id="12"/>
      </w:r>
      <w:r w:rsidRPr="009862CB">
        <w:rPr>
          <w:rFonts w:ascii="Arial" w:hAnsi="Arial" w:cs="Arial"/>
          <w:color w:val="auto"/>
          <w:sz w:val="14"/>
          <w:szCs w:val="14"/>
        </w:rPr>
        <w:t>)</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color w:val="auto"/>
          <w:sz w:val="14"/>
          <w:szCs w:val="14"/>
        </w:rPr>
        <w:t>Corruzione(</w:t>
      </w:r>
      <w:r w:rsidRPr="009862CB">
        <w:rPr>
          <w:rStyle w:val="Rimandonotaapidipagina"/>
          <w:rFonts w:ascii="Arial" w:hAnsi="Arial" w:cs="Arial"/>
          <w:color w:val="auto"/>
          <w:sz w:val="14"/>
          <w:szCs w:val="14"/>
        </w:rPr>
        <w:footnoteReference w:id="13"/>
      </w:r>
      <w:r w:rsidRPr="009862CB">
        <w:rPr>
          <w:rFonts w:ascii="Arial" w:hAnsi="Arial" w:cs="Arial"/>
          <w:color w:val="auto"/>
          <w:sz w:val="14"/>
          <w:szCs w:val="14"/>
        </w:rPr>
        <w:t>)</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color w:val="auto"/>
          <w:w w:val="0"/>
          <w:sz w:val="14"/>
          <w:szCs w:val="14"/>
          <w:lang w:eastAsia="fr-BE"/>
        </w:rPr>
        <w:t>F</w:t>
      </w:r>
      <w:r w:rsidRPr="009862CB">
        <w:rPr>
          <w:rFonts w:ascii="Arial" w:hAnsi="Arial" w:cs="Arial"/>
          <w:color w:val="auto"/>
          <w:sz w:val="14"/>
          <w:szCs w:val="14"/>
        </w:rPr>
        <w:t>rode(</w:t>
      </w:r>
      <w:r w:rsidRPr="009862CB">
        <w:rPr>
          <w:rStyle w:val="Rimandonotaapidipagina"/>
          <w:rFonts w:ascii="Arial" w:hAnsi="Arial" w:cs="Arial"/>
          <w:color w:val="auto"/>
          <w:sz w:val="14"/>
          <w:szCs w:val="14"/>
        </w:rPr>
        <w:footnoteReference w:id="14"/>
      </w:r>
      <w:r w:rsidRPr="009862CB">
        <w:rPr>
          <w:rFonts w:ascii="Arial" w:hAnsi="Arial" w:cs="Arial"/>
          <w:color w:val="auto"/>
          <w:sz w:val="14"/>
          <w:szCs w:val="14"/>
        </w:rPr>
        <w:t>)</w:t>
      </w:r>
      <w:r w:rsidRPr="009862CB">
        <w:rPr>
          <w:rFonts w:ascii="Arial" w:hAnsi="Arial" w:cs="Arial"/>
          <w:color w:val="auto"/>
          <w:w w:val="0"/>
          <w:sz w:val="14"/>
          <w:szCs w:val="14"/>
          <w:lang w:eastAsia="fr-BE"/>
        </w:rPr>
        <w:t>;</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color w:val="auto"/>
          <w:sz w:val="14"/>
          <w:szCs w:val="14"/>
        </w:rPr>
        <w:t>Reati terroristici o reati connessi alle attività terroristiche (</w:t>
      </w:r>
      <w:r w:rsidRPr="009862CB">
        <w:rPr>
          <w:rStyle w:val="Rimandonotaapidipagina"/>
          <w:rFonts w:ascii="Arial" w:hAnsi="Arial" w:cs="Arial"/>
          <w:color w:val="auto"/>
          <w:sz w:val="14"/>
          <w:szCs w:val="14"/>
        </w:rPr>
        <w:footnoteReference w:id="15"/>
      </w:r>
      <w:r w:rsidRPr="009862CB">
        <w:rPr>
          <w:rFonts w:ascii="Arial" w:hAnsi="Arial" w:cs="Arial"/>
          <w:color w:val="auto"/>
          <w:sz w:val="14"/>
          <w:szCs w:val="14"/>
        </w:rPr>
        <w:t>);</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bCs/>
          <w:iCs/>
          <w:color w:val="auto"/>
          <w:w w:val="0"/>
          <w:sz w:val="14"/>
          <w:szCs w:val="14"/>
          <w:lang w:eastAsia="fr-BE"/>
        </w:rPr>
        <w:t>Riciclaggio di proventi</w:t>
      </w:r>
      <w:r w:rsidRPr="009862CB">
        <w:rPr>
          <w:rFonts w:ascii="Arial" w:hAnsi="Arial" w:cs="Arial"/>
          <w:color w:val="auto"/>
          <w:sz w:val="14"/>
          <w:szCs w:val="14"/>
        </w:rPr>
        <w:t xml:space="preserve"> di attività criminose o finanziamento al terrorismo (</w:t>
      </w:r>
      <w:bookmarkStart w:id="1" w:name="_DV_C1915"/>
      <w:bookmarkEnd w:id="1"/>
      <w:r w:rsidRPr="009862CB">
        <w:rPr>
          <w:rStyle w:val="Rimandonotaapidipagina"/>
          <w:rFonts w:ascii="Arial" w:hAnsi="Arial" w:cs="Arial"/>
          <w:color w:val="auto"/>
          <w:sz w:val="14"/>
          <w:szCs w:val="14"/>
        </w:rPr>
        <w:footnoteReference w:id="16"/>
      </w:r>
      <w:r w:rsidRPr="009862CB">
        <w:rPr>
          <w:rFonts w:ascii="Arial" w:hAnsi="Arial" w:cs="Arial"/>
          <w:color w:val="auto"/>
          <w:sz w:val="14"/>
          <w:szCs w:val="14"/>
        </w:rPr>
        <w:t>)</w:t>
      </w:r>
      <w:r w:rsidRPr="009862CB">
        <w:rPr>
          <w:rFonts w:ascii="Arial" w:hAnsi="Arial" w:cs="Arial"/>
          <w:color w:val="auto"/>
          <w:w w:val="0"/>
          <w:sz w:val="14"/>
          <w:szCs w:val="14"/>
          <w:lang w:eastAsia="fr-BE"/>
        </w:rPr>
        <w:t>;</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862CB">
        <w:rPr>
          <w:rFonts w:ascii="Arial" w:hAnsi="Arial" w:cs="Arial"/>
          <w:color w:val="auto"/>
          <w:sz w:val="14"/>
          <w:szCs w:val="14"/>
        </w:rPr>
        <w:t>Lavoro minorile e altre forme di tratta di esseri umani(</w:t>
      </w:r>
      <w:r w:rsidRPr="009862CB">
        <w:rPr>
          <w:rStyle w:val="Rimandonotaapidipagina"/>
          <w:rFonts w:ascii="Arial" w:hAnsi="Arial" w:cs="Arial"/>
          <w:color w:val="auto"/>
          <w:sz w:val="14"/>
          <w:szCs w:val="14"/>
        </w:rPr>
        <w:footnoteReference w:id="17"/>
      </w:r>
      <w:r w:rsidRPr="009862CB">
        <w:rPr>
          <w:rFonts w:ascii="Arial" w:hAnsi="Arial" w:cs="Arial"/>
          <w:color w:val="auto"/>
          <w:sz w:val="14"/>
          <w:szCs w:val="14"/>
        </w:rPr>
        <w:t>)</w:t>
      </w:r>
    </w:p>
    <w:p w:rsidR="00CB40DD" w:rsidRPr="009862CB" w:rsidRDefault="00CB40DD" w:rsidP="00CB40DD">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auto"/>
          <w:sz w:val="14"/>
          <w:szCs w:val="14"/>
        </w:rPr>
      </w:pPr>
      <w:r w:rsidRPr="009862CB">
        <w:rPr>
          <w:rFonts w:ascii="Arial" w:hAnsi="Arial" w:cs="Arial"/>
          <w:color w:val="auto"/>
          <w:sz w:val="14"/>
          <w:szCs w:val="14"/>
        </w:rPr>
        <w:t>CODICE</w:t>
      </w:r>
    </w:p>
    <w:p w:rsidR="00CB40DD" w:rsidRPr="009862CB" w:rsidRDefault="00CB40DD" w:rsidP="00CB40DD">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auto"/>
          <w:sz w:val="14"/>
          <w:szCs w:val="14"/>
        </w:rPr>
      </w:pPr>
      <w:r w:rsidRPr="009862CB">
        <w:rPr>
          <w:rFonts w:ascii="Arial" w:hAnsi="Arial" w:cs="Arial"/>
          <w:color w:val="auto"/>
          <w:sz w:val="14"/>
          <w:szCs w:val="14"/>
        </w:rPr>
        <w:t xml:space="preserve">Ogni altro delitto da cui derivi, quale pena accessoria, l'incapacità di contrattare con la pubblica amministrazione (lettera </w:t>
      </w:r>
      <w:r w:rsidRPr="009862CB">
        <w:rPr>
          <w:rFonts w:ascii="Arial" w:hAnsi="Arial" w:cs="Arial"/>
          <w:i/>
          <w:color w:val="auto"/>
          <w:sz w:val="14"/>
          <w:szCs w:val="14"/>
        </w:rPr>
        <w:t>g</w:t>
      </w:r>
      <w:r w:rsidRPr="009862CB">
        <w:rPr>
          <w:rFonts w:ascii="Arial" w:hAnsi="Arial" w:cs="Arial"/>
          <w:color w:val="auto"/>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CB40DD" w:rsidRPr="009862CB" w:rsidTr="00CB40D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jc w:val="both"/>
              <w:rPr>
                <w:color w:val="auto"/>
              </w:rPr>
            </w:pPr>
            <w:r w:rsidRPr="009862CB">
              <w:rPr>
                <w:rFonts w:ascii="Arial" w:hAnsi="Arial" w:cs="Arial"/>
                <w:b/>
                <w:color w:val="auto"/>
                <w:sz w:val="14"/>
                <w:szCs w:val="14"/>
              </w:rPr>
              <w:t xml:space="preserve">Motivi legati a condanne penali ai sensi delle disposizioni nazionali di attuazione dei motivi stabiliti dall'articolo 57, paragrafo 1, della direttiva </w:t>
            </w:r>
            <w:r w:rsidRPr="009862CB">
              <w:rPr>
                <w:rFonts w:ascii="Arial" w:hAnsi="Arial" w:cs="Arial"/>
                <w:color w:val="auto"/>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color w:val="auto"/>
              </w:rPr>
            </w:pPr>
            <w:r w:rsidRPr="009862CB">
              <w:rPr>
                <w:rFonts w:ascii="Arial" w:hAnsi="Arial" w:cs="Arial"/>
                <w:b/>
                <w:color w:val="auto"/>
                <w:sz w:val="14"/>
                <w:szCs w:val="14"/>
              </w:rPr>
              <w:t>Risposta:</w:t>
            </w:r>
          </w:p>
        </w:tc>
      </w:tr>
      <w:tr w:rsidR="00CB40DD" w:rsidRPr="009862CB" w:rsidTr="00CB40D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 xml:space="preserve">I soggetti di cui all’art. 80, comma 3, del Codice sono stati </w:t>
            </w:r>
            <w:r w:rsidRPr="009862CB">
              <w:rPr>
                <w:rFonts w:ascii="Arial" w:hAnsi="Arial" w:cs="Arial"/>
                <w:b/>
                <w:color w:val="auto"/>
                <w:sz w:val="14"/>
                <w:szCs w:val="14"/>
              </w:rPr>
              <w:t>condannati con sentenza definitiva</w:t>
            </w:r>
            <w:r w:rsidRPr="009862CB">
              <w:rPr>
                <w:rFonts w:ascii="Arial" w:hAnsi="Arial" w:cs="Arial"/>
                <w:color w:val="auto"/>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9862CB">
              <w:rPr>
                <w:rFonts w:ascii="Arial" w:hAnsi="Arial" w:cs="Arial"/>
                <w:color w:val="auto"/>
                <w:kern w:val="14"/>
                <w:sz w:val="14"/>
                <w:szCs w:val="14"/>
              </w:rPr>
              <w:t>in seguito alla quale</w:t>
            </w:r>
            <w:r w:rsidRPr="009862CB">
              <w:rPr>
                <w:rFonts w:ascii="Arial" w:hAnsi="Arial" w:cs="Arial"/>
                <w:color w:val="auto"/>
                <w:sz w:val="14"/>
                <w:szCs w:val="14"/>
              </w:rPr>
              <w:t xml:space="preserve"> sia ancora applicabile un periodo di esclusione stabilito direttamente nella sentenza ovvero desumibile ai sensi dell’art. 80 comma 10? </w:t>
            </w:r>
          </w:p>
          <w:p w:rsidR="00CB40DD" w:rsidRPr="009862CB" w:rsidRDefault="00CB40DD" w:rsidP="00CB40DD">
            <w:pPr>
              <w:rPr>
                <w:rStyle w:val="small"/>
                <w:color w:val="auto"/>
              </w:rPr>
            </w:pPr>
          </w:p>
          <w:p w:rsidR="00CB40DD" w:rsidRPr="009862CB" w:rsidRDefault="00CB40DD" w:rsidP="00CB40DD">
            <w:pPr>
              <w:pStyle w:val="western"/>
              <w:spacing w:before="119" w:beforeAutospacing="0" w:after="119"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Se la documentazione pertinente è disponibile elettronicamente, indicare: (indirizzo web, autorità o organismo di emanazione, riferimento preciso della documentazione):</w:t>
            </w:r>
          </w:p>
          <w:p w:rsidR="00CB40DD" w:rsidRPr="009862CB" w:rsidRDefault="00CB40DD" w:rsidP="00CB40DD">
            <w:pPr>
              <w:spacing w:after="0"/>
              <w:rPr>
                <w:color w:val="auto"/>
              </w:rPr>
            </w:pPr>
            <w:r w:rsidRPr="009862CB">
              <w:rPr>
                <w:rFonts w:ascii="Arial" w:hAnsi="Arial" w:cs="Arial"/>
                <w:color w:val="auto"/>
                <w:sz w:val="14"/>
                <w:szCs w:val="14"/>
              </w:rPr>
              <w:t>[…………….…][………………][……..………][…..……..…] (</w:t>
            </w:r>
            <w:r w:rsidRPr="009862CB">
              <w:rPr>
                <w:rStyle w:val="Rimandonotaapidipagina"/>
                <w:rFonts w:ascii="Arial" w:hAnsi="Arial" w:cs="Arial"/>
                <w:color w:val="auto"/>
                <w:sz w:val="14"/>
                <w:szCs w:val="14"/>
              </w:rPr>
              <w:footnoteReference w:id="18"/>
            </w:r>
            <w:r w:rsidRPr="009862CB">
              <w:rPr>
                <w:rFonts w:ascii="Arial" w:hAnsi="Arial" w:cs="Arial"/>
                <w:color w:val="auto"/>
                <w:sz w:val="14"/>
                <w:szCs w:val="14"/>
              </w:rPr>
              <w:t>)</w:t>
            </w:r>
          </w:p>
        </w:tc>
      </w:tr>
      <w:tr w:rsidR="00CB40DD" w:rsidRPr="009862CB" w:rsidTr="00CB40DD">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 indicare (</w:t>
            </w:r>
            <w:r w:rsidRPr="009862CB">
              <w:rPr>
                <w:rStyle w:val="Rimandonotaapidipagina"/>
                <w:rFonts w:ascii="Arial" w:hAnsi="Arial" w:cs="Arial"/>
                <w:color w:val="auto"/>
                <w:sz w:val="14"/>
                <w:szCs w:val="14"/>
              </w:rPr>
              <w:footnoteReference w:id="19"/>
            </w:r>
            <w:r w:rsidRPr="009862CB">
              <w:rPr>
                <w:rFonts w:ascii="Arial" w:hAnsi="Arial" w:cs="Arial"/>
                <w:color w:val="auto"/>
                <w:sz w:val="14"/>
                <w:szCs w:val="14"/>
              </w:rPr>
              <w:t>):</w:t>
            </w:r>
            <w:r w:rsidRPr="009862CB">
              <w:rPr>
                <w:rFonts w:ascii="Arial" w:hAnsi="Arial" w:cs="Arial"/>
                <w:color w:val="auto"/>
                <w:sz w:val="14"/>
                <w:szCs w:val="14"/>
              </w:rPr>
              <w:br/>
            </w:r>
          </w:p>
          <w:p w:rsidR="00CB40DD" w:rsidRPr="009862CB" w:rsidRDefault="00CB40DD" w:rsidP="00CB40DD">
            <w:pPr>
              <w:pStyle w:val="Paragrafoelenco1"/>
              <w:numPr>
                <w:ilvl w:val="0"/>
                <w:numId w:val="9"/>
              </w:numPr>
              <w:spacing w:before="0"/>
              <w:ind w:left="284" w:hanging="284"/>
              <w:jc w:val="both"/>
              <w:rPr>
                <w:rFonts w:ascii="Arial" w:hAnsi="Arial" w:cs="Arial"/>
                <w:color w:val="auto"/>
                <w:sz w:val="14"/>
                <w:szCs w:val="14"/>
              </w:rPr>
            </w:pPr>
            <w:r w:rsidRPr="009862CB">
              <w:rPr>
                <w:rFonts w:ascii="Arial" w:hAnsi="Arial" w:cs="Arial"/>
                <w:color w:val="auto"/>
                <w:sz w:val="14"/>
                <w:szCs w:val="14"/>
              </w:rPr>
              <w:t xml:space="preserve">la data della condanna, del decreto penale di condanna o  della sentenza di applicazione della pena su richiesta, la relativa durata e il reato commesso tra quelli riportati all’articolo 80, comma 1, lettera da </w:t>
            </w:r>
            <w:r w:rsidRPr="009862CB">
              <w:rPr>
                <w:rFonts w:ascii="Arial" w:hAnsi="Arial" w:cs="Arial"/>
                <w:i/>
                <w:color w:val="auto"/>
                <w:sz w:val="14"/>
                <w:szCs w:val="14"/>
              </w:rPr>
              <w:t>a)</w:t>
            </w:r>
            <w:r w:rsidRPr="009862CB">
              <w:rPr>
                <w:rFonts w:ascii="Arial" w:hAnsi="Arial" w:cs="Arial"/>
                <w:color w:val="auto"/>
                <w:sz w:val="14"/>
                <w:szCs w:val="14"/>
              </w:rPr>
              <w:t xml:space="preserve"> a </w:t>
            </w:r>
            <w:r w:rsidRPr="009862CB">
              <w:rPr>
                <w:rFonts w:ascii="Arial" w:hAnsi="Arial" w:cs="Arial"/>
                <w:i/>
                <w:color w:val="auto"/>
                <w:sz w:val="14"/>
                <w:szCs w:val="14"/>
              </w:rPr>
              <w:t>g)</w:t>
            </w:r>
            <w:r w:rsidRPr="009862CB">
              <w:rPr>
                <w:rFonts w:ascii="Arial" w:hAnsi="Arial" w:cs="Arial"/>
                <w:color w:val="auto"/>
                <w:sz w:val="14"/>
                <w:szCs w:val="14"/>
              </w:rPr>
              <w:t xml:space="preserve"> del Codice e i motivi di condanna,</w:t>
            </w:r>
          </w:p>
          <w:p w:rsidR="00CB40DD" w:rsidRPr="009862CB" w:rsidRDefault="00CB40DD" w:rsidP="00CB40DD">
            <w:pPr>
              <w:pStyle w:val="Paragrafoelenco1"/>
              <w:spacing w:after="0"/>
              <w:rPr>
                <w:rFonts w:ascii="Arial" w:hAnsi="Arial" w:cs="Arial"/>
                <w:color w:val="auto"/>
                <w:sz w:val="14"/>
                <w:szCs w:val="14"/>
              </w:rPr>
            </w:pPr>
          </w:p>
          <w:p w:rsidR="00CB40DD" w:rsidRPr="009862CB" w:rsidRDefault="00CB40DD" w:rsidP="00CB40DD">
            <w:pPr>
              <w:spacing w:after="0"/>
              <w:rPr>
                <w:rFonts w:ascii="Arial" w:hAnsi="Arial" w:cs="Arial"/>
                <w:b/>
                <w:color w:val="auto"/>
                <w:sz w:val="14"/>
                <w:szCs w:val="14"/>
              </w:rPr>
            </w:pPr>
            <w:r w:rsidRPr="009862CB">
              <w:rPr>
                <w:rFonts w:ascii="Arial" w:hAnsi="Arial" w:cs="Arial"/>
                <w:color w:val="auto"/>
                <w:sz w:val="14"/>
                <w:szCs w:val="14"/>
              </w:rPr>
              <w:t>b) dati identificativi delle persone condannate [ ];</w:t>
            </w:r>
            <w:r w:rsidRPr="009862CB">
              <w:rPr>
                <w:rFonts w:ascii="Arial" w:hAnsi="Arial" w:cs="Arial"/>
                <w:color w:val="auto"/>
                <w:sz w:val="14"/>
                <w:szCs w:val="14"/>
              </w:rPr>
              <w:br/>
            </w:r>
          </w:p>
          <w:p w:rsidR="00CB40DD" w:rsidRPr="009862CB" w:rsidRDefault="00CB40DD" w:rsidP="00CB40DD">
            <w:pPr>
              <w:spacing w:after="0"/>
              <w:jc w:val="both"/>
              <w:rPr>
                <w:rFonts w:ascii="Arial" w:hAnsi="Arial" w:cs="Arial"/>
                <w:color w:val="auto"/>
                <w:sz w:val="14"/>
                <w:szCs w:val="14"/>
              </w:rPr>
            </w:pPr>
            <w:r w:rsidRPr="009862CB">
              <w:rPr>
                <w:rFonts w:ascii="Arial" w:hAnsi="Arial" w:cs="Arial"/>
                <w:b/>
                <w:color w:val="auto"/>
                <w:sz w:val="14"/>
                <w:szCs w:val="14"/>
              </w:rPr>
              <w:t xml:space="preserve">c) </w:t>
            </w:r>
            <w:r w:rsidRPr="009862CB">
              <w:rPr>
                <w:rFonts w:ascii="Arial" w:hAnsi="Arial" w:cs="Arial"/>
                <w:color w:val="auto"/>
                <w:kern w:val="14"/>
                <w:sz w:val="14"/>
                <w:szCs w:val="14"/>
              </w:rPr>
              <w:t>se stabilita direttamente nella sentenza di condanna la durata della pena accessoria, indicare:</w:t>
            </w:r>
            <w:r w:rsidRPr="009862CB">
              <w:rPr>
                <w:rFonts w:ascii="Arial" w:hAnsi="Arial" w:cs="Arial"/>
                <w:b/>
                <w:color w:val="auto"/>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a) Data:[  ], durata [   ], lettera comma 1, articolo 80 [  ], motivi:[       ]</w:t>
            </w:r>
            <w:r w:rsidRPr="009862CB">
              <w:rPr>
                <w:rFonts w:ascii="Arial" w:hAnsi="Arial" w:cs="Arial"/>
                <w:i/>
                <w:color w:val="auto"/>
                <w:sz w:val="14"/>
                <w:szCs w:val="14"/>
                <w:vertAlign w:val="superscript"/>
              </w:rPr>
              <w:t xml:space="preserve"> </w:t>
            </w:r>
            <w:r w:rsidRPr="009862CB">
              <w:rPr>
                <w:rFonts w:ascii="Arial" w:hAnsi="Arial" w:cs="Arial"/>
                <w:color w:val="auto"/>
                <w:sz w:val="14"/>
                <w:szCs w:val="14"/>
              </w:rPr>
              <w:br/>
            </w: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b) [……]</w:t>
            </w:r>
            <w:r w:rsidRPr="009862CB">
              <w:rPr>
                <w:rFonts w:ascii="Arial" w:hAnsi="Arial" w:cs="Arial"/>
                <w:color w:val="auto"/>
                <w:sz w:val="14"/>
                <w:szCs w:val="14"/>
              </w:rPr>
              <w:br/>
            </w: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xml:space="preserve">c) durata del periodo d'esclusione [..…], lettera comma 1, articolo 80 [  ], </w:t>
            </w:r>
          </w:p>
        </w:tc>
      </w:tr>
      <w:tr w:rsidR="00CB40DD" w:rsidRPr="009862CB" w:rsidTr="00CB40D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In caso di sentenze di condanna, l'operatore economico ha adottato misure sufficienti a dimostrare la sua affidabilità nonostante l'esistenza di un pertinente motivo di esclusione</w:t>
            </w:r>
            <w:r w:rsidRPr="009862CB">
              <w:rPr>
                <w:rStyle w:val="Rimandonotaapidipagina"/>
                <w:rFonts w:ascii="Arial" w:hAnsi="Arial" w:cs="Arial"/>
                <w:color w:val="auto"/>
                <w:sz w:val="14"/>
                <w:szCs w:val="14"/>
              </w:rPr>
              <w:footnoteReference w:id="20"/>
            </w:r>
            <w:r w:rsidRPr="009862CB">
              <w:rPr>
                <w:rFonts w:ascii="Arial" w:hAnsi="Arial" w:cs="Arial"/>
                <w:color w:val="auto"/>
                <w:sz w:val="14"/>
                <w:szCs w:val="14"/>
              </w:rPr>
              <w:t xml:space="preserve"> </w:t>
            </w:r>
            <w:r w:rsidRPr="009862CB">
              <w:rPr>
                <w:rFonts w:ascii="Arial" w:hAnsi="Arial" w:cs="Arial"/>
                <w:b/>
                <w:color w:val="auto"/>
                <w:sz w:val="14"/>
                <w:szCs w:val="14"/>
              </w:rPr>
              <w:t>(</w:t>
            </w:r>
            <w:r w:rsidRPr="009862CB">
              <w:rPr>
                <w:rStyle w:val="NormalBoldChar"/>
                <w:rFonts w:ascii="Arial" w:eastAsia="Calibri" w:hAnsi="Arial" w:cs="Arial"/>
                <w:color w:val="auto"/>
                <w:sz w:val="14"/>
                <w:szCs w:val="14"/>
              </w:rPr>
              <w:t>autodisciplina o “Self-</w:t>
            </w:r>
            <w:proofErr w:type="spellStart"/>
            <w:r w:rsidRPr="009862CB">
              <w:rPr>
                <w:rStyle w:val="NormalBoldChar"/>
                <w:rFonts w:ascii="Arial" w:eastAsia="Calibri" w:hAnsi="Arial" w:cs="Arial"/>
                <w:color w:val="auto"/>
                <w:sz w:val="14"/>
                <w:szCs w:val="14"/>
              </w:rPr>
              <w:t>Cleaning</w:t>
            </w:r>
            <w:proofErr w:type="spellEnd"/>
            <w:r w:rsidRPr="009862CB">
              <w:rPr>
                <w:rStyle w:val="NormalBoldChar"/>
                <w:rFonts w:ascii="Arial" w:eastAsia="Calibri" w:hAnsi="Arial" w:cs="Arial"/>
                <w:color w:val="auto"/>
                <w:sz w:val="14"/>
                <w:szCs w:val="14"/>
              </w:rPr>
              <w:t>”, cfr. articolo 80, comma 7)</w:t>
            </w:r>
            <w:r w:rsidRPr="009862CB">
              <w:rPr>
                <w:rFonts w:ascii="Arial" w:hAnsi="Arial" w:cs="Arial"/>
                <w:b/>
                <w:color w:val="auto"/>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 Sì [ ] No</w:t>
            </w:r>
          </w:p>
        </w:tc>
      </w:tr>
      <w:tr w:rsidR="00CB40DD" w:rsidRPr="009862CB" w:rsidTr="00CB40DD">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 indicare:</w:t>
            </w: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t>1)</w:t>
            </w:r>
            <w:r w:rsidRPr="009862CB">
              <w:rPr>
                <w:rFonts w:ascii="Arial" w:hAnsi="Arial" w:cs="Arial"/>
                <w:color w:val="auto"/>
                <w:sz w:val="14"/>
                <w:szCs w:val="14"/>
              </w:rPr>
              <w:tab/>
              <w:t>la sentenza di condanna definitiva ha riconosciuto l’attenuante della collaborazione come definita dalle singole fattispecie di reato?</w:t>
            </w: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lastRenderedPageBreak/>
              <w:t>2)</w:t>
            </w:r>
            <w:r w:rsidRPr="009862CB">
              <w:rPr>
                <w:rFonts w:ascii="Arial" w:hAnsi="Arial" w:cs="Arial"/>
                <w:color w:val="auto"/>
                <w:sz w:val="14"/>
                <w:szCs w:val="14"/>
              </w:rPr>
              <w:tab/>
              <w:t>Se la sentenza definitiva di condanna prevede una pena detentiva non superiore a 18 mesi?</w:t>
            </w: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t>3)</w:t>
            </w:r>
            <w:r w:rsidRPr="009862CB">
              <w:rPr>
                <w:rFonts w:ascii="Arial" w:hAnsi="Arial" w:cs="Arial"/>
                <w:color w:val="auto"/>
                <w:sz w:val="14"/>
                <w:szCs w:val="14"/>
              </w:rPr>
              <w:tab/>
              <w:t>in caso di risposta affermativa per le ipotesi 1) e/o 2), i soggetti di cui all’art. 80, comma 3, del Codice:</w:t>
            </w: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hanno risarcito interamente il danno?</w:t>
            </w: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si sono impegnati formalmente a risarcire il danno?</w:t>
            </w:r>
          </w:p>
          <w:p w:rsidR="00CB40DD" w:rsidRPr="009862CB" w:rsidRDefault="00CB40DD" w:rsidP="00CB40DD">
            <w:pPr>
              <w:tabs>
                <w:tab w:val="left" w:pos="304"/>
              </w:tabs>
              <w:spacing w:after="0"/>
              <w:jc w:val="both"/>
              <w:rPr>
                <w:rFonts w:ascii="Arial" w:hAnsi="Arial" w:cs="Arial"/>
                <w:color w:val="auto"/>
                <w:sz w:val="14"/>
                <w:szCs w:val="14"/>
              </w:rPr>
            </w:pPr>
          </w:p>
          <w:p w:rsidR="00CB40DD" w:rsidRPr="009862CB" w:rsidRDefault="00CB40DD" w:rsidP="00CB40DD">
            <w:pPr>
              <w:tabs>
                <w:tab w:val="left" w:pos="304"/>
              </w:tabs>
              <w:spacing w:after="0"/>
              <w:jc w:val="both"/>
              <w:rPr>
                <w:rFonts w:ascii="Arial" w:hAnsi="Arial" w:cs="Arial"/>
                <w:color w:val="auto"/>
                <w:sz w:val="14"/>
                <w:szCs w:val="14"/>
              </w:rPr>
            </w:pPr>
            <w:r w:rsidRPr="009862CB">
              <w:rPr>
                <w:rFonts w:ascii="Arial" w:hAnsi="Arial" w:cs="Arial"/>
                <w:color w:val="auto"/>
                <w:sz w:val="14"/>
                <w:szCs w:val="14"/>
              </w:rPr>
              <w:t>4)</w:t>
            </w:r>
            <w:r w:rsidRPr="009862CB">
              <w:rPr>
                <w:rFonts w:ascii="Arial" w:hAnsi="Arial" w:cs="Arial"/>
                <w:color w:val="auto"/>
                <w:sz w:val="14"/>
                <w:szCs w:val="14"/>
              </w:rPr>
              <w:tab/>
              <w:t>per le ipotesi 1) e 2 l’operatore economico ha adottato misure di carattere tecnico o organizzativo e relativi al personale idonei a prevenire ulteriori illeciti o reati ?</w:t>
            </w:r>
          </w:p>
          <w:p w:rsidR="00CB40DD" w:rsidRPr="009862CB" w:rsidRDefault="00CB40DD" w:rsidP="00CB40DD">
            <w:pPr>
              <w:tabs>
                <w:tab w:val="left" w:pos="304"/>
              </w:tabs>
              <w:spacing w:after="0"/>
              <w:jc w:val="both"/>
              <w:rPr>
                <w:rFonts w:ascii="Arial" w:hAnsi="Arial" w:cs="Arial"/>
                <w:color w:val="auto"/>
                <w:sz w:val="14"/>
                <w:szCs w:val="14"/>
              </w:rPr>
            </w:pPr>
          </w:p>
          <w:p w:rsidR="00CB40DD" w:rsidRPr="009862CB" w:rsidRDefault="00CB40DD" w:rsidP="00CB40DD">
            <w:pPr>
              <w:tabs>
                <w:tab w:val="left" w:pos="304"/>
              </w:tabs>
              <w:spacing w:after="0"/>
              <w:jc w:val="both"/>
              <w:rPr>
                <w:rFonts w:ascii="Arial" w:hAnsi="Arial" w:cs="Arial"/>
                <w:color w:val="auto"/>
                <w:sz w:val="14"/>
                <w:szCs w:val="14"/>
              </w:rPr>
            </w:pPr>
          </w:p>
          <w:p w:rsidR="00CB40DD" w:rsidRPr="009862CB" w:rsidRDefault="00CB40DD" w:rsidP="00CB40DD">
            <w:pPr>
              <w:pStyle w:val="western"/>
              <w:spacing w:before="119" w:beforeAutospacing="0" w:after="0" w:line="240" w:lineRule="auto"/>
            </w:pPr>
            <w:r w:rsidRPr="009862CB">
              <w:rPr>
                <w:rFonts w:ascii="Arial" w:hAnsi="Arial" w:cs="Arial"/>
                <w:sz w:val="14"/>
                <w:szCs w:val="14"/>
              </w:rPr>
              <w:t>5)</w:t>
            </w:r>
            <w:r w:rsidRPr="009862CB">
              <w:rPr>
                <w:rFonts w:ascii="Arial" w:hAnsi="Arial" w:cs="Arial"/>
                <w:b/>
                <w:bCs/>
                <w:sz w:val="14"/>
                <w:szCs w:val="14"/>
              </w:rPr>
              <w:t xml:space="preserve"> </w:t>
            </w:r>
            <w:r w:rsidRPr="009862CB">
              <w:rPr>
                <w:rFonts w:ascii="Arial" w:hAnsi="Arial" w:cs="Arial"/>
                <w:bCs/>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xml:space="preserve"> [ ] Sì [ ] No</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lastRenderedPageBreak/>
              <w:t>[ ] Sì [ ] No</w:t>
            </w: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4"/>
                <w:szCs w:val="4"/>
              </w:rPr>
            </w:pPr>
          </w:p>
          <w:p w:rsidR="00CB40DD" w:rsidRPr="009862CB" w:rsidRDefault="00CB40DD" w:rsidP="00CB40DD">
            <w:pPr>
              <w:spacing w:after="0"/>
              <w:rPr>
                <w:rFonts w:ascii="Arial" w:hAnsi="Arial" w:cs="Arial"/>
                <w:color w:val="auto"/>
                <w:sz w:val="4"/>
                <w:szCs w:val="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spacing w:after="0"/>
              <w:jc w:val="both"/>
              <w:rPr>
                <w:rFonts w:ascii="Arial" w:hAnsi="Arial" w:cs="Arial"/>
                <w:color w:val="auto"/>
                <w:sz w:val="14"/>
                <w:szCs w:val="14"/>
              </w:rPr>
            </w:pPr>
            <w:r w:rsidRPr="009862CB">
              <w:rPr>
                <w:rFonts w:ascii="Arial" w:hAnsi="Arial" w:cs="Arial"/>
                <w:color w:val="auto"/>
                <w:sz w:val="14"/>
                <w:szCs w:val="14"/>
              </w:rPr>
              <w:t>In caso affermativo elencare la documentazione pertinente [    ] e, se disponibile elettronicamente, indicare: (indirizzo web, autorità o organismo di emanazione, riferimento preciso della documentazione):</w:t>
            </w: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 xml:space="preserve">[……..…][…….…][……..…][……..…]  </w:t>
            </w:r>
          </w:p>
          <w:p w:rsidR="00CB40DD" w:rsidRPr="009862CB" w:rsidRDefault="00CB40DD" w:rsidP="00CB40DD">
            <w:pPr>
              <w:spacing w:after="0"/>
              <w:rPr>
                <w:rFonts w:ascii="Arial" w:hAnsi="Arial" w:cs="Arial"/>
                <w:color w:val="auto"/>
                <w:sz w:val="14"/>
                <w:szCs w:val="14"/>
              </w:rPr>
            </w:pPr>
          </w:p>
          <w:p w:rsidR="00CB40DD" w:rsidRPr="009862CB" w:rsidRDefault="00CB40DD" w:rsidP="00CB40DD">
            <w:pPr>
              <w:spacing w:after="0"/>
              <w:rPr>
                <w:rFonts w:ascii="Arial" w:hAnsi="Arial" w:cs="Arial"/>
                <w:color w:val="auto"/>
                <w:sz w:val="14"/>
                <w:szCs w:val="14"/>
              </w:rPr>
            </w:pPr>
            <w:r w:rsidRPr="009862CB">
              <w:rPr>
                <w:rFonts w:ascii="Arial" w:hAnsi="Arial" w:cs="Arial"/>
                <w:color w:val="auto"/>
                <w:sz w:val="14"/>
                <w:szCs w:val="14"/>
              </w:rPr>
              <w:t>[……..…]</w:t>
            </w:r>
          </w:p>
        </w:tc>
      </w:tr>
    </w:tbl>
    <w:p w:rsidR="00CB40DD" w:rsidRPr="009862CB" w:rsidRDefault="00CB40DD" w:rsidP="00CB40DD">
      <w:pPr>
        <w:jc w:val="center"/>
        <w:rPr>
          <w:rFonts w:ascii="Arial" w:hAnsi="Arial" w:cs="Arial"/>
          <w:color w:val="auto"/>
          <w:w w:val="0"/>
          <w:sz w:val="14"/>
          <w:szCs w:val="14"/>
        </w:rPr>
      </w:pPr>
    </w:p>
    <w:p w:rsidR="00CB40DD" w:rsidRPr="009862CB" w:rsidRDefault="00CB40DD" w:rsidP="00CB40DD">
      <w:pPr>
        <w:jc w:val="center"/>
        <w:rPr>
          <w:color w:val="auto"/>
        </w:rPr>
      </w:pPr>
      <w:r w:rsidRPr="009862CB">
        <w:rPr>
          <w:rFonts w:ascii="Arial" w:hAnsi="Arial" w:cs="Arial"/>
          <w:color w:val="auto"/>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CB40DD" w:rsidRPr="009862CB" w:rsidTr="00CB40D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 xml:space="preserve">Pagamento di imposte, tasse o contributi previdenziali </w:t>
            </w:r>
            <w:r w:rsidRPr="009862CB">
              <w:rPr>
                <w:rFonts w:ascii="Arial" w:hAnsi="Arial" w:cs="Arial"/>
                <w:color w:val="auto"/>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 xml:space="preserve">L'operatore economico ha soddisfatto tutti </w:t>
            </w:r>
            <w:r w:rsidRPr="009862CB">
              <w:rPr>
                <w:rFonts w:ascii="Arial" w:hAnsi="Arial" w:cs="Arial"/>
                <w:b/>
                <w:color w:val="auto"/>
                <w:sz w:val="15"/>
                <w:szCs w:val="15"/>
              </w:rPr>
              <w:t>gli obblighi relativi al pagamento di imposte, tasse o contributi previdenziali,</w:t>
            </w:r>
            <w:r w:rsidRPr="009862CB">
              <w:rPr>
                <w:rFonts w:ascii="Arial" w:hAnsi="Arial" w:cs="Arial"/>
                <w:color w:val="auto"/>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 ] Sì [ ] No</w:t>
            </w:r>
          </w:p>
        </w:tc>
      </w:tr>
      <w:tr w:rsidR="00CB40DD" w:rsidRPr="009862CB" w:rsidTr="00CB40D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br/>
              <w:t>In caso negativo</w:t>
            </w:r>
            <w:r w:rsidRPr="009862CB">
              <w:rPr>
                <w:rFonts w:ascii="Arial" w:hAnsi="Arial" w:cs="Arial"/>
                <w:color w:val="auto"/>
                <w:sz w:val="15"/>
                <w:szCs w:val="15"/>
              </w:rPr>
              <w:t>, indicare:</w:t>
            </w:r>
            <w:r w:rsidRPr="009862CB">
              <w:rPr>
                <w:rFonts w:ascii="Arial" w:hAnsi="Arial" w:cs="Arial"/>
                <w:color w:val="auto"/>
                <w:sz w:val="15"/>
                <w:szCs w:val="15"/>
              </w:rPr>
              <w:br/>
            </w:r>
          </w:p>
          <w:p w:rsidR="00CB40DD" w:rsidRPr="009862CB" w:rsidRDefault="00CB40DD" w:rsidP="00CB40DD">
            <w:pPr>
              <w:ind w:left="284" w:hanging="284"/>
              <w:rPr>
                <w:rFonts w:ascii="Arial" w:hAnsi="Arial" w:cs="Arial"/>
                <w:color w:val="auto"/>
                <w:sz w:val="15"/>
                <w:szCs w:val="15"/>
              </w:rPr>
            </w:pPr>
            <w:r w:rsidRPr="009862CB">
              <w:rPr>
                <w:rFonts w:ascii="Arial" w:hAnsi="Arial" w:cs="Arial"/>
                <w:color w:val="auto"/>
                <w:sz w:val="15"/>
                <w:szCs w:val="15"/>
              </w:rPr>
              <w:t>a)   Paese o Stato membro interessato</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b)   Di quale importo si tratta</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c)   Come è stata stabilita tale inottemperanza:</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1)   Mediante una </w:t>
            </w:r>
            <w:r w:rsidRPr="009862CB">
              <w:rPr>
                <w:rFonts w:ascii="Arial" w:hAnsi="Arial" w:cs="Arial"/>
                <w:b/>
                <w:color w:val="auto"/>
                <w:sz w:val="15"/>
                <w:szCs w:val="15"/>
              </w:rPr>
              <w:t>decisione</w:t>
            </w:r>
            <w:r w:rsidRPr="009862CB">
              <w:rPr>
                <w:rFonts w:ascii="Arial" w:hAnsi="Arial" w:cs="Arial"/>
                <w:color w:val="auto"/>
                <w:sz w:val="15"/>
                <w:szCs w:val="15"/>
              </w:rPr>
              <w:t xml:space="preserve"> giudiziaria o amministrativa:</w:t>
            </w:r>
          </w:p>
          <w:p w:rsidR="00CB40DD" w:rsidRPr="009862CB" w:rsidRDefault="00CB40DD" w:rsidP="00CB40DD">
            <w:pPr>
              <w:pStyle w:val="Tiret1"/>
              <w:numPr>
                <w:ilvl w:val="0"/>
                <w:numId w:val="8"/>
              </w:numPr>
              <w:ind w:left="284" w:hanging="284"/>
              <w:rPr>
                <w:rFonts w:ascii="Arial" w:hAnsi="Arial" w:cs="Arial"/>
                <w:color w:val="auto"/>
                <w:sz w:val="15"/>
                <w:szCs w:val="15"/>
              </w:rPr>
            </w:pPr>
            <w:r w:rsidRPr="009862CB">
              <w:rPr>
                <w:rFonts w:ascii="Arial" w:hAnsi="Arial" w:cs="Arial"/>
                <w:color w:val="auto"/>
                <w:sz w:val="15"/>
                <w:szCs w:val="15"/>
              </w:rPr>
              <w:t>Tale decisione è definitiva e vincolante?</w:t>
            </w:r>
          </w:p>
          <w:p w:rsidR="00CB40DD" w:rsidRPr="009862CB" w:rsidRDefault="00CB40DD" w:rsidP="00CB40DD">
            <w:pPr>
              <w:pStyle w:val="Tiret1"/>
              <w:numPr>
                <w:ilvl w:val="0"/>
                <w:numId w:val="8"/>
              </w:numPr>
              <w:ind w:left="284" w:hanging="284"/>
              <w:rPr>
                <w:rFonts w:ascii="Arial" w:hAnsi="Arial" w:cs="Arial"/>
                <w:color w:val="auto"/>
                <w:sz w:val="15"/>
                <w:szCs w:val="15"/>
              </w:rPr>
            </w:pPr>
            <w:r w:rsidRPr="009862CB">
              <w:rPr>
                <w:rFonts w:ascii="Arial" w:hAnsi="Arial" w:cs="Arial"/>
                <w:color w:val="auto"/>
                <w:sz w:val="15"/>
                <w:szCs w:val="15"/>
              </w:rPr>
              <w:t>Indicare la data della sentenza di condanna o della decisione.</w:t>
            </w:r>
          </w:p>
          <w:p w:rsidR="00CB40DD" w:rsidRPr="009862CB" w:rsidRDefault="00CB40DD" w:rsidP="00CB40DD">
            <w:pPr>
              <w:pStyle w:val="Tiret1"/>
              <w:numPr>
                <w:ilvl w:val="0"/>
                <w:numId w:val="8"/>
              </w:numPr>
              <w:ind w:left="284" w:hanging="284"/>
              <w:rPr>
                <w:rFonts w:ascii="Arial" w:hAnsi="Arial" w:cs="Arial"/>
                <w:color w:val="auto"/>
                <w:sz w:val="15"/>
                <w:szCs w:val="15"/>
              </w:rPr>
            </w:pPr>
            <w:r w:rsidRPr="009862CB">
              <w:rPr>
                <w:rFonts w:ascii="Arial" w:hAnsi="Arial" w:cs="Arial"/>
                <w:color w:val="auto"/>
                <w:sz w:val="15"/>
                <w:szCs w:val="15"/>
              </w:rPr>
              <w:t xml:space="preserve">Nel caso di una sentenza di condanna, </w:t>
            </w:r>
            <w:r w:rsidRPr="009862CB">
              <w:rPr>
                <w:rFonts w:ascii="Arial" w:hAnsi="Arial" w:cs="Arial"/>
                <w:b/>
                <w:color w:val="auto"/>
                <w:sz w:val="15"/>
                <w:szCs w:val="15"/>
              </w:rPr>
              <w:t xml:space="preserve">se stabilita </w:t>
            </w:r>
            <w:r w:rsidRPr="009862CB">
              <w:rPr>
                <w:rFonts w:ascii="Arial" w:hAnsi="Arial" w:cs="Arial"/>
                <w:b/>
                <w:color w:val="auto"/>
                <w:sz w:val="15"/>
                <w:szCs w:val="15"/>
                <w:u w:val="single"/>
              </w:rPr>
              <w:t xml:space="preserve">direttamente </w:t>
            </w:r>
            <w:r w:rsidRPr="009862CB">
              <w:rPr>
                <w:rFonts w:ascii="Arial" w:hAnsi="Arial" w:cs="Arial"/>
                <w:b/>
                <w:color w:val="auto"/>
                <w:sz w:val="15"/>
                <w:szCs w:val="15"/>
              </w:rPr>
              <w:t>nella sentenza di condanna</w:t>
            </w:r>
            <w:r w:rsidRPr="009862CB">
              <w:rPr>
                <w:rFonts w:ascii="Arial" w:hAnsi="Arial" w:cs="Arial"/>
                <w:color w:val="auto"/>
                <w:sz w:val="15"/>
                <w:szCs w:val="15"/>
              </w:rPr>
              <w:t>, la durata del periodo d'esclusione:</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2)    In </w:t>
            </w:r>
            <w:r w:rsidRPr="009862CB">
              <w:rPr>
                <w:rFonts w:ascii="Arial" w:hAnsi="Arial" w:cs="Arial"/>
                <w:b/>
                <w:color w:val="auto"/>
                <w:sz w:val="15"/>
                <w:szCs w:val="15"/>
              </w:rPr>
              <w:t>altro modo</w:t>
            </w:r>
            <w:r w:rsidRPr="009862CB">
              <w:rPr>
                <w:rFonts w:ascii="Arial" w:hAnsi="Arial" w:cs="Arial"/>
                <w:color w:val="auto"/>
                <w:sz w:val="15"/>
                <w:szCs w:val="15"/>
              </w:rPr>
              <w:t>? Specificare:</w:t>
            </w:r>
          </w:p>
          <w:p w:rsidR="00CB40DD" w:rsidRPr="009862CB" w:rsidRDefault="00CB40DD" w:rsidP="00CB40DD">
            <w:pPr>
              <w:ind w:left="284" w:hanging="284"/>
              <w:jc w:val="both"/>
              <w:rPr>
                <w:color w:val="auto"/>
              </w:rPr>
            </w:pPr>
            <w:r w:rsidRPr="009862CB">
              <w:rPr>
                <w:rFonts w:ascii="Arial" w:hAnsi="Arial" w:cs="Arial"/>
                <w:color w:val="auto"/>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Tiret1"/>
              <w:rPr>
                <w:color w:val="auto"/>
              </w:rPr>
            </w:pPr>
            <w:r w:rsidRPr="009862CB">
              <w:rPr>
                <w:rFonts w:ascii="Arial" w:hAnsi="Arial" w:cs="Arial"/>
                <w:b/>
                <w:color w:val="auto"/>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Contributi previdenziali</w:t>
            </w:r>
          </w:p>
        </w:tc>
      </w:tr>
      <w:tr w:rsidR="00CB40DD" w:rsidRPr="009862CB" w:rsidTr="00CB40D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a) [………..…]</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b) [……..……]</w:t>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t>c1) [ ] Sì [ ] No</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 ] Sì [ ] No</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w:t>
            </w:r>
          </w:p>
          <w:p w:rsidR="00CB40DD" w:rsidRPr="009862CB" w:rsidRDefault="00CB40DD" w:rsidP="00CB40DD">
            <w:pPr>
              <w:pStyle w:val="Tiret0"/>
              <w:ind w:left="850" w:hanging="850"/>
              <w:rPr>
                <w:rFonts w:ascii="Arial" w:hAnsi="Arial" w:cs="Arial"/>
                <w:color w:val="auto"/>
                <w:sz w:val="15"/>
                <w:szCs w:val="15"/>
              </w:rPr>
            </w:pPr>
          </w:p>
          <w:p w:rsidR="00CB40DD" w:rsidRPr="009862CB" w:rsidRDefault="00CB40DD" w:rsidP="00CB40DD">
            <w:pPr>
              <w:rPr>
                <w:rFonts w:ascii="Arial" w:hAnsi="Arial" w:cs="Arial"/>
                <w:color w:val="auto"/>
                <w:w w:val="0"/>
                <w:sz w:val="15"/>
                <w:szCs w:val="15"/>
              </w:rPr>
            </w:pPr>
            <w:r w:rsidRPr="009862CB">
              <w:rPr>
                <w:rFonts w:ascii="Arial" w:hAnsi="Arial" w:cs="Arial"/>
                <w:color w:val="auto"/>
                <w:w w:val="0"/>
                <w:sz w:val="15"/>
                <w:szCs w:val="15"/>
              </w:rPr>
              <w:t>c2) [………….…]</w:t>
            </w:r>
            <w:r w:rsidRPr="009862CB">
              <w:rPr>
                <w:rFonts w:ascii="Arial" w:hAnsi="Arial" w:cs="Arial"/>
                <w:color w:val="auto"/>
                <w:w w:val="0"/>
                <w:sz w:val="15"/>
                <w:szCs w:val="15"/>
              </w:rPr>
              <w:br/>
            </w:r>
          </w:p>
          <w:p w:rsidR="00CB40DD" w:rsidRPr="009862CB" w:rsidRDefault="00CB40DD" w:rsidP="00CB40DD">
            <w:pPr>
              <w:rPr>
                <w:rFonts w:ascii="Arial" w:hAnsi="Arial" w:cs="Arial"/>
                <w:b/>
                <w:color w:val="auto"/>
                <w:w w:val="0"/>
                <w:sz w:val="15"/>
                <w:szCs w:val="15"/>
              </w:rPr>
            </w:pPr>
            <w:r w:rsidRPr="009862CB">
              <w:rPr>
                <w:rFonts w:ascii="Arial" w:hAnsi="Arial" w:cs="Arial"/>
                <w:color w:val="auto"/>
                <w:w w:val="0"/>
                <w:sz w:val="15"/>
                <w:szCs w:val="15"/>
              </w:rPr>
              <w:t>d) [ ] Sì [ ] No</w:t>
            </w:r>
            <w:r w:rsidRPr="009862CB">
              <w:rPr>
                <w:rFonts w:ascii="Arial" w:hAnsi="Arial" w:cs="Arial"/>
                <w:color w:val="auto"/>
                <w:w w:val="0"/>
                <w:sz w:val="15"/>
                <w:szCs w:val="15"/>
              </w:rPr>
              <w:br/>
            </w:r>
          </w:p>
          <w:p w:rsidR="00CB40DD" w:rsidRPr="009862CB" w:rsidRDefault="00CB40DD" w:rsidP="00CB40DD">
            <w:pPr>
              <w:rPr>
                <w:color w:val="auto"/>
              </w:rPr>
            </w:pPr>
            <w:r w:rsidRPr="009862CB">
              <w:rPr>
                <w:rFonts w:ascii="Arial" w:hAnsi="Arial" w:cs="Arial"/>
                <w:b/>
                <w:color w:val="auto"/>
                <w:w w:val="0"/>
                <w:sz w:val="15"/>
                <w:szCs w:val="15"/>
              </w:rPr>
              <w:t>In caso affermativo</w:t>
            </w:r>
            <w:r w:rsidRPr="009862CB">
              <w:rPr>
                <w:rFonts w:ascii="Arial" w:hAnsi="Arial" w:cs="Arial"/>
                <w:color w:val="auto"/>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a) [………..…]</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b) [……..……]</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r>
            <w:r w:rsidRPr="009862CB">
              <w:rPr>
                <w:rFonts w:ascii="Arial" w:hAnsi="Arial" w:cs="Arial"/>
                <w:color w:val="auto"/>
                <w:sz w:val="15"/>
                <w:szCs w:val="15"/>
              </w:rPr>
              <w:br/>
              <w:t>c1) [ ] Sì [ ] No</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 ] Sì [ ] No</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w:t>
            </w:r>
          </w:p>
          <w:p w:rsidR="00CB40DD" w:rsidRPr="009862CB" w:rsidRDefault="00CB40DD" w:rsidP="00CB40DD">
            <w:pPr>
              <w:pStyle w:val="Tiret0"/>
              <w:ind w:left="850" w:hanging="850"/>
              <w:rPr>
                <w:rFonts w:ascii="Arial" w:hAnsi="Arial" w:cs="Arial"/>
                <w:color w:val="auto"/>
                <w:sz w:val="15"/>
                <w:szCs w:val="15"/>
              </w:rPr>
            </w:pPr>
            <w:r w:rsidRPr="009862CB">
              <w:rPr>
                <w:rFonts w:ascii="Arial" w:hAnsi="Arial" w:cs="Arial"/>
                <w:color w:val="auto"/>
                <w:sz w:val="15"/>
                <w:szCs w:val="15"/>
              </w:rPr>
              <w:t>- [………………]</w:t>
            </w:r>
          </w:p>
          <w:p w:rsidR="00CB40DD" w:rsidRPr="009862CB" w:rsidRDefault="00CB40DD" w:rsidP="00CB40DD">
            <w:pPr>
              <w:pStyle w:val="Tiret0"/>
              <w:ind w:left="850" w:hanging="850"/>
              <w:rPr>
                <w:rFonts w:ascii="Arial" w:hAnsi="Arial" w:cs="Arial"/>
                <w:color w:val="auto"/>
                <w:sz w:val="15"/>
                <w:szCs w:val="15"/>
              </w:rPr>
            </w:pPr>
          </w:p>
          <w:p w:rsidR="00CB40DD" w:rsidRPr="009862CB" w:rsidRDefault="00CB40DD" w:rsidP="00CB40DD">
            <w:pPr>
              <w:rPr>
                <w:rFonts w:ascii="Arial" w:hAnsi="Arial" w:cs="Arial"/>
                <w:color w:val="auto"/>
                <w:w w:val="0"/>
                <w:sz w:val="15"/>
                <w:szCs w:val="15"/>
              </w:rPr>
            </w:pPr>
            <w:r w:rsidRPr="009862CB">
              <w:rPr>
                <w:rFonts w:ascii="Arial" w:hAnsi="Arial" w:cs="Arial"/>
                <w:color w:val="auto"/>
                <w:w w:val="0"/>
                <w:sz w:val="15"/>
                <w:szCs w:val="15"/>
              </w:rPr>
              <w:t>c2) [………….…]</w:t>
            </w:r>
            <w:r w:rsidRPr="009862CB">
              <w:rPr>
                <w:rFonts w:ascii="Arial" w:hAnsi="Arial" w:cs="Arial"/>
                <w:color w:val="auto"/>
                <w:w w:val="0"/>
                <w:sz w:val="15"/>
                <w:szCs w:val="15"/>
              </w:rPr>
              <w:br/>
            </w:r>
          </w:p>
          <w:p w:rsidR="00CB40DD" w:rsidRPr="009862CB" w:rsidRDefault="00CB40DD" w:rsidP="00CB40DD">
            <w:pPr>
              <w:rPr>
                <w:rFonts w:ascii="Arial" w:hAnsi="Arial" w:cs="Arial"/>
                <w:b/>
                <w:color w:val="auto"/>
                <w:w w:val="0"/>
                <w:sz w:val="15"/>
                <w:szCs w:val="15"/>
              </w:rPr>
            </w:pPr>
            <w:r w:rsidRPr="009862CB">
              <w:rPr>
                <w:rFonts w:ascii="Arial" w:hAnsi="Arial" w:cs="Arial"/>
                <w:color w:val="auto"/>
                <w:w w:val="0"/>
                <w:sz w:val="15"/>
                <w:szCs w:val="15"/>
              </w:rPr>
              <w:t>d) [ ] Sì [ ] No</w:t>
            </w:r>
            <w:r w:rsidRPr="009862CB">
              <w:rPr>
                <w:rFonts w:ascii="Arial" w:hAnsi="Arial" w:cs="Arial"/>
                <w:color w:val="auto"/>
                <w:w w:val="0"/>
                <w:sz w:val="15"/>
                <w:szCs w:val="15"/>
              </w:rPr>
              <w:br/>
            </w:r>
          </w:p>
          <w:p w:rsidR="00CB40DD" w:rsidRPr="009862CB" w:rsidRDefault="00CB40DD" w:rsidP="00CB40DD">
            <w:pPr>
              <w:rPr>
                <w:color w:val="auto"/>
              </w:rPr>
            </w:pPr>
            <w:r w:rsidRPr="009862CB">
              <w:rPr>
                <w:rFonts w:ascii="Arial" w:hAnsi="Arial" w:cs="Arial"/>
                <w:b/>
                <w:color w:val="auto"/>
                <w:w w:val="0"/>
                <w:sz w:val="15"/>
                <w:szCs w:val="15"/>
              </w:rPr>
              <w:t>In caso affermativo</w:t>
            </w:r>
            <w:r w:rsidRPr="009862CB">
              <w:rPr>
                <w:rFonts w:ascii="Arial" w:hAnsi="Arial" w:cs="Arial"/>
                <w:color w:val="auto"/>
                <w:w w:val="0"/>
                <w:sz w:val="15"/>
                <w:szCs w:val="15"/>
              </w:rPr>
              <w:t>, fornire informazioni dettagliate: [……]</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 (indirizzo web, autorità o organismo di emanazione, riferimento preciso della documentazione)(</w:t>
            </w:r>
            <w:r w:rsidRPr="009862CB">
              <w:rPr>
                <w:rStyle w:val="Rimandonotaapidipagina"/>
                <w:rFonts w:ascii="Arial" w:hAnsi="Arial" w:cs="Arial"/>
                <w:color w:val="auto"/>
                <w:sz w:val="15"/>
                <w:szCs w:val="15"/>
              </w:rPr>
              <w:footnoteReference w:id="21"/>
            </w:r>
            <w:r w:rsidRPr="009862CB">
              <w:rPr>
                <w:rFonts w:ascii="Arial" w:hAnsi="Arial" w:cs="Arial"/>
                <w:color w:val="auto"/>
                <w:sz w:val="15"/>
                <w:szCs w:val="15"/>
              </w:rPr>
              <w:t xml:space="preserve">): </w:t>
            </w:r>
          </w:p>
          <w:p w:rsidR="00CB40DD" w:rsidRPr="009862CB" w:rsidRDefault="00CB40DD" w:rsidP="00CB40DD">
            <w:pPr>
              <w:rPr>
                <w:color w:val="auto"/>
              </w:rPr>
            </w:pPr>
            <w:r w:rsidRPr="009862CB">
              <w:rPr>
                <w:rFonts w:ascii="Arial" w:hAnsi="Arial" w:cs="Arial"/>
                <w:color w:val="auto"/>
                <w:sz w:val="15"/>
                <w:szCs w:val="15"/>
              </w:rPr>
              <w:t>[……………][……………][…………..…]</w:t>
            </w:r>
          </w:p>
        </w:tc>
      </w:tr>
    </w:tbl>
    <w:p w:rsidR="00CB40DD" w:rsidRPr="009862CB" w:rsidRDefault="00CB40DD" w:rsidP="00CB40DD">
      <w:pPr>
        <w:pStyle w:val="SectionTitle"/>
        <w:rPr>
          <w:rFonts w:ascii="Arial" w:hAnsi="Arial" w:cs="Arial"/>
          <w:color w:val="auto"/>
          <w:w w:val="0"/>
          <w:sz w:val="15"/>
          <w:szCs w:val="15"/>
        </w:rPr>
      </w:pPr>
      <w:r w:rsidRPr="009862CB">
        <w:rPr>
          <w:rFonts w:ascii="Arial" w:hAnsi="Arial" w:cs="Arial"/>
          <w:b w:val="0"/>
          <w:caps/>
          <w:color w:val="auto"/>
          <w:sz w:val="15"/>
          <w:szCs w:val="15"/>
        </w:rPr>
        <w:lastRenderedPageBreak/>
        <w:t>C: motivi legati a insolvenza, conflitto di interessi o illeciti professionali (</w:t>
      </w:r>
      <w:r w:rsidRPr="009862CB">
        <w:rPr>
          <w:rStyle w:val="Rimandonotaapidipagina"/>
          <w:rFonts w:ascii="Arial" w:hAnsi="Arial" w:cs="Arial"/>
          <w:b w:val="0"/>
          <w:caps/>
          <w:color w:val="auto"/>
          <w:sz w:val="15"/>
          <w:szCs w:val="15"/>
        </w:rPr>
        <w:footnoteReference w:id="22"/>
      </w:r>
      <w:r w:rsidRPr="009862CB">
        <w:rPr>
          <w:rFonts w:ascii="Arial" w:hAnsi="Arial" w:cs="Arial"/>
          <w:b w:val="0"/>
          <w:caps/>
          <w:color w:val="auto"/>
          <w:sz w:val="15"/>
          <w:szCs w:val="15"/>
        </w:rPr>
        <w:t>)</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9862CB">
        <w:rPr>
          <w:rFonts w:ascii="Arial" w:hAnsi="Arial" w:cs="Arial"/>
          <w:b/>
          <w:color w:val="auto"/>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rFonts w:ascii="Arial" w:hAnsi="Arial" w:cs="Arial"/>
                <w:color w:val="auto"/>
                <w:sz w:val="15"/>
                <w:szCs w:val="15"/>
              </w:rPr>
            </w:pPr>
            <w:r w:rsidRPr="009862CB">
              <w:rPr>
                <w:rFonts w:ascii="Arial" w:hAnsi="Arial" w:cs="Arial"/>
                <w:color w:val="auto"/>
                <w:sz w:val="15"/>
                <w:szCs w:val="15"/>
              </w:rPr>
              <w:t xml:space="preserve">L'operatore economico ha violato, </w:t>
            </w:r>
            <w:r w:rsidRPr="009862CB">
              <w:rPr>
                <w:rFonts w:ascii="Arial" w:hAnsi="Arial" w:cs="Arial"/>
                <w:b/>
                <w:color w:val="auto"/>
                <w:sz w:val="15"/>
                <w:szCs w:val="15"/>
              </w:rPr>
              <w:t>per quanto di sua conoscenza</w:t>
            </w:r>
            <w:r w:rsidRPr="009862CB">
              <w:rPr>
                <w:rFonts w:ascii="Arial" w:hAnsi="Arial" w:cs="Arial"/>
                <w:color w:val="auto"/>
                <w:sz w:val="15"/>
                <w:szCs w:val="15"/>
              </w:rPr>
              <w:t xml:space="preserve">, </w:t>
            </w:r>
            <w:r w:rsidRPr="009862CB">
              <w:rPr>
                <w:rFonts w:ascii="Arial" w:hAnsi="Arial" w:cs="Arial"/>
                <w:b/>
                <w:color w:val="auto"/>
                <w:sz w:val="15"/>
                <w:szCs w:val="15"/>
              </w:rPr>
              <w:t>obblighi</w:t>
            </w:r>
            <w:r w:rsidRPr="009862CB">
              <w:rPr>
                <w:rFonts w:ascii="Arial" w:hAnsi="Arial" w:cs="Arial"/>
                <w:color w:val="auto"/>
                <w:sz w:val="15"/>
                <w:szCs w:val="15"/>
              </w:rPr>
              <w:t xml:space="preserve"> applicabili in materia di salute e sicurezza sul lavoro,</w:t>
            </w:r>
            <w:r w:rsidRPr="009862CB">
              <w:rPr>
                <w:rFonts w:ascii="Arial" w:hAnsi="Arial" w:cs="Arial"/>
                <w:b/>
                <w:color w:val="auto"/>
                <w:sz w:val="15"/>
                <w:szCs w:val="15"/>
              </w:rPr>
              <w:t xml:space="preserve"> di diritto ambientale, sociale e del lavoro,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23"/>
            </w:r>
            <w:r w:rsidRPr="009862CB">
              <w:rPr>
                <w:rFonts w:ascii="Arial" w:hAnsi="Arial" w:cs="Arial"/>
                <w:color w:val="auto"/>
                <w:sz w:val="15"/>
                <w:szCs w:val="15"/>
              </w:rPr>
              <w:t xml:space="preserve">) di cui all’articolo 80, comma 5, lett. </w:t>
            </w:r>
            <w:r w:rsidRPr="009862CB">
              <w:rPr>
                <w:rFonts w:ascii="Arial" w:hAnsi="Arial" w:cs="Arial"/>
                <w:i/>
                <w:color w:val="auto"/>
                <w:sz w:val="15"/>
                <w:szCs w:val="15"/>
              </w:rPr>
              <w:t>a)</w:t>
            </w:r>
            <w:r w:rsidRPr="009862CB">
              <w:rPr>
                <w:rFonts w:ascii="Arial" w:hAnsi="Arial" w:cs="Arial"/>
                <w:color w:val="auto"/>
                <w:sz w:val="15"/>
                <w:szCs w:val="15"/>
              </w:rPr>
              <w:t>, del Codice ?</w:t>
            </w:r>
          </w:p>
          <w:p w:rsidR="00CB40DD" w:rsidRPr="009862CB" w:rsidRDefault="00CB40DD" w:rsidP="00CB40DD">
            <w:pPr>
              <w:spacing w:before="0" w:after="0"/>
              <w:rPr>
                <w:rFonts w:ascii="Arial" w:hAnsi="Arial" w:cs="Arial"/>
                <w:color w:val="auto"/>
                <w:sz w:val="15"/>
                <w:szCs w:val="15"/>
              </w:rPr>
            </w:pPr>
          </w:p>
          <w:p w:rsidR="00CB40DD" w:rsidRPr="009862CB" w:rsidRDefault="00CB40DD" w:rsidP="00CB40DD">
            <w:pPr>
              <w:spacing w:after="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 xml:space="preserve">, l'operatore economico ha adottato misure sufficienti a dimostrare la sua affidabilità nonostante l'esistenza di un pertinente motivo di esclusione (autodisciplina </w:t>
            </w:r>
          </w:p>
          <w:p w:rsidR="00CB40DD" w:rsidRPr="009862CB" w:rsidRDefault="00CB40DD" w:rsidP="00CB40DD">
            <w:pPr>
              <w:spacing w:before="0" w:after="0"/>
              <w:rPr>
                <w:rFonts w:ascii="Arial" w:hAnsi="Arial" w:cs="Arial"/>
                <w:color w:val="auto"/>
                <w:sz w:val="14"/>
                <w:szCs w:val="14"/>
              </w:rPr>
            </w:pPr>
            <w:r w:rsidRPr="009862CB">
              <w:rPr>
                <w:rFonts w:ascii="Arial" w:hAnsi="Arial" w:cs="Arial"/>
                <w:color w:val="auto"/>
                <w:sz w:val="14"/>
                <w:szCs w:val="14"/>
              </w:rPr>
              <w:t>o “Self-</w:t>
            </w:r>
            <w:proofErr w:type="spellStart"/>
            <w:r w:rsidRPr="009862CB">
              <w:rPr>
                <w:rFonts w:ascii="Arial" w:hAnsi="Arial" w:cs="Arial"/>
                <w:color w:val="auto"/>
                <w:sz w:val="14"/>
                <w:szCs w:val="14"/>
              </w:rPr>
              <w:t>Cleaning</w:t>
            </w:r>
            <w:proofErr w:type="spellEnd"/>
            <w:r w:rsidRPr="009862CB">
              <w:rPr>
                <w:rFonts w:ascii="Arial" w:hAnsi="Arial" w:cs="Arial"/>
                <w:color w:val="auto"/>
                <w:sz w:val="14"/>
                <w:szCs w:val="14"/>
              </w:rPr>
              <w:t>, cfr. articolo 80, comma 7)?</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 indicare:</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strike/>
                <w:color w:val="auto"/>
                <w:sz w:val="14"/>
                <w:szCs w:val="14"/>
              </w:rPr>
            </w:pPr>
            <w:r w:rsidRPr="009862CB">
              <w:rPr>
                <w:rFonts w:ascii="Arial" w:hAnsi="Arial" w:cs="Arial"/>
                <w:color w:val="auto"/>
                <w:sz w:val="14"/>
                <w:szCs w:val="14"/>
              </w:rPr>
              <w:t>1) L’operatore economico</w:t>
            </w:r>
          </w:p>
          <w:p w:rsidR="00CB40DD" w:rsidRPr="009862CB" w:rsidRDefault="00CB40DD" w:rsidP="00CB40DD">
            <w:pPr>
              <w:tabs>
                <w:tab w:val="left" w:pos="250"/>
              </w:tabs>
              <w:spacing w:before="0" w:after="0"/>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ha risarcito interamente il danno?</w:t>
            </w:r>
          </w:p>
          <w:p w:rsidR="00CB40DD" w:rsidRPr="009862CB" w:rsidRDefault="00CB40DD" w:rsidP="00CB40DD">
            <w:pPr>
              <w:tabs>
                <w:tab w:val="left" w:pos="250"/>
              </w:tabs>
              <w:spacing w:before="0" w:after="0"/>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si  è impegnato formalmente a risarcire il danno?</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tabs>
                <w:tab w:val="left" w:pos="304"/>
              </w:tabs>
              <w:spacing w:before="0" w:after="0"/>
              <w:rPr>
                <w:rFonts w:ascii="Arial" w:hAnsi="Arial" w:cs="Arial"/>
                <w:color w:val="auto"/>
                <w:sz w:val="14"/>
                <w:szCs w:val="14"/>
              </w:rPr>
            </w:pPr>
            <w:r w:rsidRPr="009862CB">
              <w:rPr>
                <w:rFonts w:ascii="Arial" w:hAnsi="Arial" w:cs="Arial"/>
                <w:color w:val="auto"/>
                <w:sz w:val="14"/>
                <w:szCs w:val="14"/>
              </w:rPr>
              <w:t>2)</w:t>
            </w:r>
            <w:r w:rsidRPr="009862CB">
              <w:rPr>
                <w:rFonts w:ascii="Arial" w:hAnsi="Arial" w:cs="Arial"/>
                <w:color w:val="auto"/>
                <w:sz w:val="14"/>
                <w:szCs w:val="14"/>
              </w:rPr>
              <w:tab/>
              <w:t>l’operatore economico ha adottato misure di carattere tecnico o organizzativo e relativi al personale idonei a prevenire ulteriori illeciti o reati ?</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 ] Sì [ ] No</w:t>
            </w:r>
          </w:p>
        </w:tc>
      </w:tr>
      <w:tr w:rsidR="00CB40DD" w:rsidRPr="009862CB" w:rsidTr="00CB40D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 </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In caso affermativo elencare la documentazione pertinente [    ] e, se disponibile elettronicamente, indicare: (indirizzo web, autorità o organismo di emanazione, riferimento preciso della documentazione):</w:t>
            </w:r>
          </w:p>
          <w:p w:rsidR="00CB40DD" w:rsidRPr="009862CB" w:rsidRDefault="00CB40DD" w:rsidP="00CB40DD">
            <w:pPr>
              <w:rPr>
                <w:rFonts w:ascii="Arial" w:hAnsi="Arial" w:cs="Arial"/>
                <w:color w:val="auto"/>
                <w:sz w:val="15"/>
                <w:szCs w:val="15"/>
              </w:rPr>
            </w:pPr>
            <w:r w:rsidRPr="009862CB">
              <w:rPr>
                <w:rFonts w:ascii="Arial" w:hAnsi="Arial" w:cs="Arial"/>
                <w:color w:val="auto"/>
                <w:sz w:val="14"/>
                <w:szCs w:val="14"/>
              </w:rPr>
              <w:t xml:space="preserve">[……..…][…….…][……..…][……..…]  </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L'operatore economico si trova in una delle seguenti situazioni oppure è sottoposto a un procedimento per l’accertamento di una delle seguenti situazioni</w:t>
            </w:r>
            <w:r w:rsidRPr="009862CB">
              <w:rPr>
                <w:color w:val="auto"/>
              </w:rPr>
              <w:t xml:space="preserve"> </w:t>
            </w:r>
            <w:r w:rsidRPr="009862CB">
              <w:rPr>
                <w:rFonts w:ascii="Arial" w:hAnsi="Arial" w:cs="Arial"/>
                <w:color w:val="auto"/>
                <w:sz w:val="14"/>
                <w:szCs w:val="14"/>
              </w:rPr>
              <w:t xml:space="preserve">di cui all’articolo 80, comma 5, lett. </w:t>
            </w:r>
            <w:r w:rsidRPr="009862CB">
              <w:rPr>
                <w:rFonts w:ascii="Arial" w:hAnsi="Arial" w:cs="Arial"/>
                <w:i/>
                <w:color w:val="auto"/>
                <w:sz w:val="14"/>
                <w:szCs w:val="14"/>
              </w:rPr>
              <w:t>b)</w:t>
            </w:r>
            <w:r w:rsidRPr="009862CB">
              <w:rPr>
                <w:rFonts w:ascii="Arial" w:hAnsi="Arial" w:cs="Arial"/>
                <w:color w:val="auto"/>
                <w:sz w:val="14"/>
                <w:szCs w:val="14"/>
              </w:rPr>
              <w:t>, del Codice:</w:t>
            </w:r>
          </w:p>
          <w:p w:rsidR="00CB40DD" w:rsidRPr="009862CB" w:rsidRDefault="00CB40DD" w:rsidP="00CB40DD">
            <w:pPr>
              <w:pStyle w:val="NormalLeft"/>
              <w:tabs>
                <w:tab w:val="left" w:pos="162"/>
              </w:tabs>
              <w:spacing w:before="0" w:after="0"/>
              <w:jc w:val="both"/>
              <w:rPr>
                <w:rFonts w:ascii="Arial" w:hAnsi="Arial" w:cs="Arial"/>
                <w:color w:val="auto"/>
                <w:sz w:val="14"/>
                <w:szCs w:val="14"/>
              </w:rPr>
            </w:pPr>
          </w:p>
          <w:p w:rsidR="00CB40DD" w:rsidRPr="009862CB" w:rsidRDefault="00CB40DD" w:rsidP="00CB40DD">
            <w:pPr>
              <w:pStyle w:val="NormalLeft"/>
              <w:spacing w:before="0" w:after="0"/>
              <w:ind w:left="162"/>
              <w:jc w:val="both"/>
              <w:rPr>
                <w:rFonts w:ascii="Arial" w:hAnsi="Arial" w:cs="Arial"/>
                <w:b/>
                <w:color w:val="auto"/>
                <w:sz w:val="14"/>
                <w:szCs w:val="14"/>
              </w:rPr>
            </w:pPr>
            <w:r w:rsidRPr="009862CB">
              <w:rPr>
                <w:rFonts w:ascii="Arial" w:hAnsi="Arial" w:cs="Arial"/>
                <w:color w:val="auto"/>
                <w:sz w:val="14"/>
                <w:szCs w:val="14"/>
              </w:rPr>
              <w:t>a) fallimento</w:t>
            </w:r>
          </w:p>
          <w:p w:rsidR="00CB40DD" w:rsidRPr="009862CB" w:rsidRDefault="00CB40DD" w:rsidP="00CB40DD">
            <w:pPr>
              <w:pStyle w:val="NormalLeft"/>
              <w:spacing w:before="0" w:after="0"/>
              <w:jc w:val="both"/>
              <w:rPr>
                <w:rFonts w:ascii="Arial" w:hAnsi="Arial" w:cs="Arial"/>
                <w:b/>
                <w:color w:val="auto"/>
                <w:sz w:val="14"/>
                <w:szCs w:val="14"/>
              </w:rPr>
            </w:pPr>
          </w:p>
          <w:p w:rsidR="00CB40DD" w:rsidRPr="00B641F0" w:rsidRDefault="00CB40DD" w:rsidP="00CB40DD">
            <w:pPr>
              <w:pStyle w:val="NormalLeft"/>
              <w:spacing w:before="0" w:after="0"/>
              <w:jc w:val="both"/>
              <w:rPr>
                <w:rFonts w:ascii="Arial" w:hAnsi="Arial" w:cs="Arial"/>
                <w:strike/>
                <w:color w:val="auto"/>
                <w:sz w:val="14"/>
                <w:szCs w:val="14"/>
              </w:rPr>
            </w:pPr>
            <w:r w:rsidRPr="00B641F0">
              <w:rPr>
                <w:rFonts w:ascii="Arial" w:hAnsi="Arial" w:cs="Arial"/>
                <w:b/>
                <w:strike/>
                <w:color w:val="auto"/>
                <w:sz w:val="14"/>
                <w:szCs w:val="14"/>
              </w:rPr>
              <w:t xml:space="preserve">In caso affermativo: </w:t>
            </w:r>
          </w:p>
          <w:p w:rsidR="00CB40DD" w:rsidRPr="00B641F0" w:rsidRDefault="00CB40DD" w:rsidP="00CB40DD">
            <w:pPr>
              <w:pStyle w:val="NormalLeft"/>
              <w:numPr>
                <w:ilvl w:val="0"/>
                <w:numId w:val="14"/>
              </w:numPr>
              <w:spacing w:before="0" w:after="0"/>
              <w:ind w:left="304" w:hanging="142"/>
              <w:jc w:val="both"/>
              <w:rPr>
                <w:strike/>
                <w:color w:val="auto"/>
              </w:rPr>
            </w:pPr>
            <w:r w:rsidRPr="00B641F0">
              <w:rPr>
                <w:rFonts w:ascii="Arial" w:hAnsi="Arial" w:cs="Arial"/>
                <w:strike/>
                <w:color w:val="auto"/>
                <w:sz w:val="14"/>
                <w:szCs w:val="14"/>
              </w:rPr>
              <w:t xml:space="preserve">il curatore del fallimento è stato autorizzato all’esercizio provvisorio ed è stato autorizzato dal giudice delegato a partecipare a procedure di affidamento di contratti pubblici (articolo 110, comma 3, lette. </w:t>
            </w:r>
            <w:r w:rsidRPr="00B641F0">
              <w:rPr>
                <w:rFonts w:ascii="Arial" w:hAnsi="Arial" w:cs="Arial"/>
                <w:i/>
                <w:strike/>
                <w:color w:val="auto"/>
                <w:sz w:val="14"/>
                <w:szCs w:val="14"/>
              </w:rPr>
              <w:t>a)</w:t>
            </w:r>
            <w:r w:rsidRPr="00B641F0">
              <w:rPr>
                <w:rFonts w:ascii="Arial" w:hAnsi="Arial" w:cs="Arial"/>
                <w:strike/>
                <w:color w:val="auto"/>
                <w:sz w:val="14"/>
                <w:szCs w:val="14"/>
              </w:rPr>
              <w:t xml:space="preserve"> del Codice) ?</w:t>
            </w:r>
          </w:p>
          <w:p w:rsidR="00CB40DD" w:rsidRPr="00B641F0" w:rsidRDefault="00CB40DD" w:rsidP="00CB40DD">
            <w:pPr>
              <w:pStyle w:val="NormalLeft"/>
              <w:spacing w:before="0" w:after="0"/>
              <w:ind w:left="162"/>
              <w:jc w:val="both"/>
              <w:rPr>
                <w:b/>
                <w:strike/>
                <w:color w:val="auto"/>
                <w:sz w:val="16"/>
                <w:szCs w:val="16"/>
              </w:rPr>
            </w:pPr>
          </w:p>
          <w:p w:rsidR="00CB40DD" w:rsidRPr="00B641F0" w:rsidRDefault="00CB40DD" w:rsidP="00CB40DD">
            <w:pPr>
              <w:pStyle w:val="NormalLeft"/>
              <w:numPr>
                <w:ilvl w:val="0"/>
                <w:numId w:val="14"/>
              </w:numPr>
              <w:spacing w:before="0" w:after="0"/>
              <w:ind w:left="304" w:hanging="142"/>
              <w:jc w:val="both"/>
              <w:rPr>
                <w:rFonts w:ascii="Arial" w:hAnsi="Arial" w:cs="Arial"/>
                <w:strike/>
                <w:color w:val="auto"/>
                <w:sz w:val="14"/>
                <w:szCs w:val="14"/>
              </w:rPr>
            </w:pPr>
            <w:r w:rsidRPr="00B641F0">
              <w:rPr>
                <w:rFonts w:ascii="Arial" w:hAnsi="Arial" w:cs="Arial"/>
                <w:strike/>
                <w:color w:val="auto"/>
                <w:sz w:val="14"/>
                <w:szCs w:val="14"/>
              </w:rPr>
              <w:t>la partecipazione alla procedura di affidamento è stata subordinata ai sensi dell’art. 110, comma 5, all’avvalimento di altro operatore economico?</w:t>
            </w:r>
          </w:p>
          <w:p w:rsidR="00CB40DD" w:rsidRPr="00B07307" w:rsidRDefault="00CB40DD" w:rsidP="00CB40DD">
            <w:pPr>
              <w:pStyle w:val="NormalLeft"/>
              <w:spacing w:before="0" w:after="0"/>
              <w:ind w:left="162"/>
              <w:jc w:val="both"/>
              <w:rPr>
                <w:strike/>
                <w:color w:val="auto"/>
              </w:rPr>
            </w:pPr>
          </w:p>
          <w:p w:rsidR="00CB40DD" w:rsidRPr="009862CB" w:rsidRDefault="00CB40DD" w:rsidP="00CB40DD">
            <w:pPr>
              <w:pStyle w:val="NormalLeft"/>
              <w:spacing w:before="0" w:after="0"/>
              <w:ind w:left="162"/>
              <w:jc w:val="both"/>
              <w:rPr>
                <w:rFonts w:ascii="Arial" w:hAnsi="Arial" w:cs="Arial"/>
                <w:color w:val="auto"/>
                <w:sz w:val="14"/>
                <w:szCs w:val="14"/>
              </w:rPr>
            </w:pPr>
            <w:r w:rsidRPr="009862CB">
              <w:rPr>
                <w:rFonts w:ascii="Arial" w:hAnsi="Arial" w:cs="Arial"/>
                <w:color w:val="auto"/>
                <w:sz w:val="14"/>
                <w:szCs w:val="14"/>
              </w:rPr>
              <w:t>b) liquidazione coatta</w:t>
            </w:r>
          </w:p>
          <w:p w:rsidR="00CB40DD" w:rsidRPr="009862CB" w:rsidRDefault="00CB40DD" w:rsidP="00CB40DD">
            <w:pPr>
              <w:pStyle w:val="NormalLeft"/>
              <w:spacing w:before="0" w:after="0"/>
              <w:ind w:left="162"/>
              <w:jc w:val="both"/>
              <w:rPr>
                <w:rFonts w:ascii="Arial" w:hAnsi="Arial" w:cs="Arial"/>
                <w:color w:val="auto"/>
                <w:sz w:val="14"/>
                <w:szCs w:val="14"/>
              </w:rPr>
            </w:pPr>
          </w:p>
          <w:p w:rsidR="00CB40DD" w:rsidRPr="009862CB" w:rsidRDefault="00CB40DD" w:rsidP="00CB40DD">
            <w:pPr>
              <w:pStyle w:val="NormalLeft"/>
              <w:spacing w:before="0" w:after="0"/>
              <w:ind w:left="162"/>
              <w:jc w:val="both"/>
              <w:rPr>
                <w:rFonts w:ascii="Arial" w:hAnsi="Arial" w:cs="Arial"/>
                <w:b/>
                <w:color w:val="auto"/>
                <w:sz w:val="14"/>
                <w:szCs w:val="14"/>
              </w:rPr>
            </w:pPr>
            <w:r w:rsidRPr="009862CB">
              <w:rPr>
                <w:rFonts w:ascii="Arial" w:hAnsi="Arial" w:cs="Arial"/>
                <w:color w:val="auto"/>
                <w:sz w:val="14"/>
                <w:szCs w:val="14"/>
              </w:rPr>
              <w:t>c) concordato preventivo</w:t>
            </w:r>
          </w:p>
          <w:p w:rsidR="00CB40DD" w:rsidRPr="009862CB" w:rsidRDefault="00CB40DD" w:rsidP="00CB40DD">
            <w:pPr>
              <w:pStyle w:val="NormalLeft"/>
              <w:spacing w:before="0" w:after="0"/>
              <w:jc w:val="both"/>
              <w:rPr>
                <w:rFonts w:ascii="Arial" w:hAnsi="Arial" w:cs="Arial"/>
                <w:color w:val="auto"/>
                <w:sz w:val="14"/>
                <w:szCs w:val="14"/>
              </w:rPr>
            </w:pPr>
          </w:p>
          <w:p w:rsidR="00CB40DD" w:rsidRPr="009862CB" w:rsidRDefault="00CB40DD" w:rsidP="00CB40DD">
            <w:pPr>
              <w:pStyle w:val="NormalLeft"/>
              <w:spacing w:before="0" w:after="0"/>
              <w:ind w:left="162"/>
              <w:jc w:val="both"/>
              <w:rPr>
                <w:rFonts w:ascii="Arial" w:hAnsi="Arial" w:cs="Arial"/>
                <w:color w:val="auto"/>
                <w:sz w:val="14"/>
                <w:szCs w:val="14"/>
              </w:rPr>
            </w:pPr>
            <w:r w:rsidRPr="009862CB">
              <w:rPr>
                <w:rFonts w:ascii="Arial" w:hAnsi="Arial" w:cs="Arial"/>
                <w:color w:val="auto"/>
                <w:sz w:val="14"/>
                <w:szCs w:val="14"/>
              </w:rPr>
              <w:t xml:space="preserve">d) è ammesso a concordato con continuità aziendale </w:t>
            </w:r>
          </w:p>
          <w:p w:rsidR="00CB40DD" w:rsidRPr="009862CB" w:rsidRDefault="00CB40DD" w:rsidP="00CB40DD">
            <w:pPr>
              <w:pStyle w:val="NormalLeft"/>
              <w:spacing w:before="0" w:after="0"/>
              <w:jc w:val="both"/>
              <w:rPr>
                <w:rFonts w:ascii="Arial" w:hAnsi="Arial" w:cs="Arial"/>
                <w:color w:val="auto"/>
                <w:sz w:val="14"/>
                <w:szCs w:val="14"/>
              </w:rPr>
            </w:pPr>
          </w:p>
          <w:p w:rsidR="00CB40DD" w:rsidRPr="009862CB" w:rsidRDefault="00CB40DD" w:rsidP="00CB40DD">
            <w:pPr>
              <w:pStyle w:val="NormalLeft"/>
              <w:spacing w:before="0" w:after="0"/>
              <w:jc w:val="both"/>
              <w:rPr>
                <w:rFonts w:ascii="Arial" w:hAnsi="Arial" w:cs="Arial"/>
                <w:color w:val="auto"/>
                <w:sz w:val="14"/>
                <w:szCs w:val="14"/>
              </w:rPr>
            </w:pPr>
            <w:r w:rsidRPr="009862CB">
              <w:rPr>
                <w:rFonts w:ascii="Arial" w:hAnsi="Arial" w:cs="Arial"/>
                <w:b/>
                <w:color w:val="auto"/>
                <w:sz w:val="14"/>
                <w:szCs w:val="14"/>
              </w:rPr>
              <w:t>In caso di risposta affermativa alla lettera d):</w:t>
            </w:r>
          </w:p>
          <w:p w:rsidR="00CB40DD" w:rsidRPr="009862CB" w:rsidRDefault="00CB40DD" w:rsidP="00CB40DD">
            <w:pPr>
              <w:pStyle w:val="NormalLeft"/>
              <w:numPr>
                <w:ilvl w:val="0"/>
                <w:numId w:val="14"/>
              </w:numPr>
              <w:tabs>
                <w:tab w:val="left" w:pos="304"/>
              </w:tabs>
              <w:spacing w:before="0" w:after="0"/>
              <w:ind w:left="304" w:hanging="142"/>
              <w:jc w:val="both"/>
              <w:rPr>
                <w:rFonts w:ascii="Arial" w:hAnsi="Arial" w:cs="Arial"/>
                <w:strike/>
                <w:color w:val="auto"/>
                <w:sz w:val="15"/>
                <w:szCs w:val="15"/>
              </w:rPr>
            </w:pPr>
            <w:r w:rsidRPr="009862CB">
              <w:rPr>
                <w:rFonts w:ascii="Arial" w:hAnsi="Arial" w:cs="Arial"/>
                <w:color w:val="auto"/>
                <w:sz w:val="14"/>
                <w:szCs w:val="14"/>
              </w:rPr>
              <w:t xml:space="preserve">è stato autorizzato dal giudice delegato ai sensi dell’ articolo 110, comma 3, lett. </w:t>
            </w:r>
            <w:r w:rsidRPr="009862CB">
              <w:rPr>
                <w:rFonts w:ascii="Arial" w:hAnsi="Arial" w:cs="Arial"/>
                <w:i/>
                <w:color w:val="auto"/>
                <w:sz w:val="14"/>
                <w:szCs w:val="14"/>
              </w:rPr>
              <w:t>a</w:t>
            </w:r>
            <w:r w:rsidRPr="009862CB">
              <w:rPr>
                <w:rFonts w:ascii="Arial" w:hAnsi="Arial" w:cs="Arial"/>
                <w:color w:val="auto"/>
                <w:sz w:val="14"/>
                <w:szCs w:val="14"/>
              </w:rPr>
              <w:t xml:space="preserve">) del Codice?  </w:t>
            </w:r>
          </w:p>
          <w:p w:rsidR="00CB40DD" w:rsidRPr="009862CB" w:rsidRDefault="00CB40DD" w:rsidP="00CB40DD">
            <w:pPr>
              <w:pStyle w:val="NormalLeft"/>
              <w:spacing w:before="0" w:after="0"/>
              <w:jc w:val="both"/>
              <w:rPr>
                <w:rFonts w:ascii="Arial" w:hAnsi="Arial" w:cs="Arial"/>
                <w:strike/>
                <w:color w:val="auto"/>
                <w:sz w:val="15"/>
                <w:szCs w:val="15"/>
              </w:rPr>
            </w:pPr>
          </w:p>
          <w:p w:rsidR="00CB40DD" w:rsidRPr="009862CB" w:rsidRDefault="00CB40DD" w:rsidP="00CB40DD">
            <w:pPr>
              <w:pStyle w:val="NormalLeft"/>
              <w:numPr>
                <w:ilvl w:val="0"/>
                <w:numId w:val="14"/>
              </w:numPr>
              <w:spacing w:before="0" w:after="0"/>
              <w:ind w:left="304" w:hanging="142"/>
              <w:jc w:val="both"/>
              <w:rPr>
                <w:rFonts w:ascii="Arial" w:hAnsi="Arial" w:cs="Arial"/>
                <w:color w:val="auto"/>
                <w:sz w:val="14"/>
                <w:szCs w:val="14"/>
              </w:rPr>
            </w:pPr>
            <w:r w:rsidRPr="009862CB">
              <w:rPr>
                <w:rFonts w:ascii="Arial" w:hAnsi="Arial" w:cs="Arial"/>
                <w:color w:val="auto"/>
                <w:sz w:val="14"/>
                <w:szCs w:val="14"/>
              </w:rPr>
              <w:t>la partecipazione alla procedura di affidamento è stata subordinata ai sensi dell’art. 110, comma 5, all’avvalimento di altro operatore economico?</w:t>
            </w:r>
          </w:p>
          <w:p w:rsidR="00CB40DD" w:rsidRPr="009862CB" w:rsidRDefault="00CB40DD" w:rsidP="00CB40DD">
            <w:pPr>
              <w:pStyle w:val="NormalLeft"/>
              <w:spacing w:before="0" w:after="0"/>
              <w:jc w:val="both"/>
              <w:rPr>
                <w:rFonts w:ascii="Arial" w:hAnsi="Arial" w:cs="Arial"/>
                <w:strike/>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r w:rsidRPr="009862CB">
              <w:rPr>
                <w:rFonts w:ascii="Arial" w:hAnsi="Arial" w:cs="Arial"/>
                <w:color w:val="auto"/>
                <w:sz w:val="14"/>
                <w:szCs w:val="14"/>
              </w:rPr>
              <w:t>[ ] Sì [ ] No</w:t>
            </w:r>
            <w:r w:rsidRPr="009862CB">
              <w:rPr>
                <w:rFonts w:ascii="Arial" w:hAnsi="Arial" w:cs="Arial"/>
                <w:color w:val="auto"/>
                <w:sz w:val="14"/>
                <w:szCs w:val="14"/>
              </w:rPr>
              <w:br/>
            </w:r>
          </w:p>
          <w:p w:rsidR="00CB40DD" w:rsidRPr="009862CB" w:rsidRDefault="00CB40DD" w:rsidP="00CB40DD">
            <w:pPr>
              <w:spacing w:before="0" w:after="0"/>
              <w:rPr>
                <w:rFonts w:ascii="Arial" w:hAnsi="Arial" w:cs="Arial"/>
                <w:color w:val="auto"/>
                <w:sz w:val="14"/>
                <w:szCs w:val="14"/>
              </w:rPr>
            </w:pPr>
          </w:p>
          <w:p w:rsidR="00CB40DD" w:rsidRPr="00B641F0" w:rsidRDefault="00CB40DD" w:rsidP="00CB40DD">
            <w:pPr>
              <w:spacing w:before="0" w:after="0"/>
              <w:rPr>
                <w:rFonts w:ascii="Arial" w:hAnsi="Arial" w:cs="Arial"/>
                <w:strike/>
                <w:color w:val="auto"/>
                <w:sz w:val="14"/>
                <w:szCs w:val="14"/>
              </w:rPr>
            </w:pPr>
            <w:r w:rsidRPr="00B641F0">
              <w:rPr>
                <w:rFonts w:ascii="Arial" w:hAnsi="Arial" w:cs="Arial"/>
                <w:strike/>
                <w:color w:val="auto"/>
                <w:sz w:val="14"/>
                <w:szCs w:val="14"/>
              </w:rPr>
              <w:t>[ ] Sì [ ] No</w:t>
            </w:r>
          </w:p>
          <w:p w:rsidR="00CB40DD" w:rsidRPr="00B641F0" w:rsidRDefault="00CB40DD" w:rsidP="00CB40DD">
            <w:pPr>
              <w:spacing w:before="0" w:after="0"/>
              <w:rPr>
                <w:rFonts w:ascii="Arial" w:hAnsi="Arial" w:cs="Arial"/>
                <w:strike/>
                <w:color w:val="auto"/>
                <w:sz w:val="14"/>
                <w:szCs w:val="14"/>
              </w:rPr>
            </w:pPr>
          </w:p>
          <w:p w:rsidR="00CB40DD" w:rsidRPr="00B641F0" w:rsidRDefault="00CB40DD" w:rsidP="00CB40DD">
            <w:pPr>
              <w:spacing w:before="0" w:after="0"/>
              <w:rPr>
                <w:rFonts w:ascii="Arial" w:hAnsi="Arial" w:cs="Arial"/>
                <w:strike/>
                <w:color w:val="auto"/>
                <w:sz w:val="14"/>
                <w:szCs w:val="14"/>
              </w:rPr>
            </w:pPr>
            <w:r w:rsidRPr="00B641F0">
              <w:rPr>
                <w:rFonts w:ascii="Arial" w:hAnsi="Arial" w:cs="Arial"/>
                <w:strike/>
                <w:color w:val="auto"/>
                <w:sz w:val="14"/>
                <w:szCs w:val="14"/>
              </w:rPr>
              <w:t xml:space="preserve">In caso affermativo indicare gli estremi dei provvedimenti </w:t>
            </w:r>
          </w:p>
          <w:p w:rsidR="00CB40DD" w:rsidRPr="00B641F0" w:rsidRDefault="00CB40DD" w:rsidP="00CB40DD">
            <w:pPr>
              <w:spacing w:before="0" w:after="0"/>
              <w:rPr>
                <w:rFonts w:ascii="Arial" w:hAnsi="Arial" w:cs="Arial"/>
                <w:strike/>
                <w:color w:val="auto"/>
              </w:rPr>
            </w:pPr>
            <w:r w:rsidRPr="00B641F0">
              <w:rPr>
                <w:rFonts w:ascii="Arial" w:hAnsi="Arial" w:cs="Arial"/>
                <w:strike/>
                <w:color w:val="auto"/>
                <w:sz w:val="14"/>
                <w:szCs w:val="14"/>
              </w:rPr>
              <w:t>[………..…]  [………..…]</w:t>
            </w:r>
          </w:p>
          <w:p w:rsidR="00CB40DD" w:rsidRPr="00B641F0" w:rsidRDefault="00CB40DD" w:rsidP="00CB40DD">
            <w:pPr>
              <w:spacing w:before="0" w:after="0"/>
              <w:rPr>
                <w:rFonts w:ascii="Arial" w:hAnsi="Arial" w:cs="Arial"/>
                <w:strike/>
                <w:color w:val="auto"/>
                <w:sz w:val="16"/>
                <w:szCs w:val="16"/>
              </w:rPr>
            </w:pPr>
          </w:p>
          <w:p w:rsidR="00CB40DD" w:rsidRPr="00B641F0" w:rsidRDefault="00CB40DD" w:rsidP="00CB40DD">
            <w:pPr>
              <w:spacing w:before="0" w:after="0"/>
              <w:rPr>
                <w:rFonts w:ascii="Arial" w:hAnsi="Arial" w:cs="Arial"/>
                <w:strike/>
                <w:color w:val="auto"/>
                <w:sz w:val="14"/>
                <w:szCs w:val="14"/>
              </w:rPr>
            </w:pPr>
          </w:p>
          <w:p w:rsidR="00CB40DD" w:rsidRPr="00B641F0" w:rsidRDefault="00CB40DD" w:rsidP="00CB40DD">
            <w:pPr>
              <w:spacing w:before="0" w:after="0"/>
              <w:rPr>
                <w:rFonts w:ascii="Arial" w:hAnsi="Arial" w:cs="Arial"/>
                <w:strike/>
                <w:color w:val="auto"/>
                <w:sz w:val="14"/>
                <w:szCs w:val="14"/>
              </w:rPr>
            </w:pPr>
            <w:r w:rsidRPr="00B641F0">
              <w:rPr>
                <w:rFonts w:ascii="Arial" w:hAnsi="Arial" w:cs="Arial"/>
                <w:strike/>
                <w:color w:val="auto"/>
                <w:sz w:val="14"/>
                <w:szCs w:val="14"/>
              </w:rPr>
              <w:t xml:space="preserve">[ ] Sì [ ] No </w:t>
            </w:r>
          </w:p>
          <w:p w:rsidR="00CB40DD" w:rsidRPr="00B641F0" w:rsidRDefault="00CB40DD" w:rsidP="00CB40DD">
            <w:pPr>
              <w:spacing w:before="0" w:after="0"/>
              <w:rPr>
                <w:rFonts w:ascii="Arial" w:hAnsi="Arial" w:cs="Arial"/>
                <w:strike/>
                <w:color w:val="auto"/>
                <w:sz w:val="14"/>
                <w:szCs w:val="14"/>
              </w:rPr>
            </w:pPr>
            <w:r w:rsidRPr="00B641F0">
              <w:rPr>
                <w:rFonts w:ascii="Arial" w:hAnsi="Arial" w:cs="Arial"/>
                <w:strike/>
                <w:color w:val="auto"/>
                <w:sz w:val="14"/>
                <w:szCs w:val="14"/>
              </w:rPr>
              <w:t xml:space="preserve">In caso affermativo indicare l’Impresa ausiliaria </w:t>
            </w:r>
          </w:p>
          <w:p w:rsidR="00CB40DD" w:rsidRPr="00B641F0" w:rsidRDefault="00CB40DD" w:rsidP="00CB40DD">
            <w:pPr>
              <w:spacing w:before="0" w:after="0"/>
              <w:rPr>
                <w:rFonts w:ascii="Arial" w:hAnsi="Arial" w:cs="Arial"/>
                <w:strike/>
                <w:color w:val="auto"/>
              </w:rPr>
            </w:pPr>
            <w:r w:rsidRPr="00B641F0">
              <w:rPr>
                <w:rFonts w:ascii="Arial" w:hAnsi="Arial" w:cs="Arial"/>
                <w:strike/>
                <w:color w:val="auto"/>
                <w:sz w:val="14"/>
                <w:szCs w:val="14"/>
              </w:rPr>
              <w:t>[………..…]</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22"/>
              </w:rPr>
            </w:pPr>
            <w:r w:rsidRPr="009862CB">
              <w:rPr>
                <w:rFonts w:ascii="Arial" w:hAnsi="Arial" w:cs="Arial"/>
                <w:color w:val="auto"/>
                <w:sz w:val="14"/>
                <w:szCs w:val="14"/>
              </w:rPr>
              <w:t>[ ] Sì [ ] No</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spacing w:before="0" w:after="0"/>
              <w:rPr>
                <w:rFonts w:ascii="Arial" w:hAnsi="Arial" w:cs="Arial"/>
                <w:color w:val="auto"/>
                <w:sz w:val="22"/>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xml:space="preserve">[ ] Sì [ ] No </w:t>
            </w:r>
          </w:p>
          <w:p w:rsidR="00CB40DD" w:rsidRPr="009862CB" w:rsidRDefault="00CB40DD" w:rsidP="00CB40DD">
            <w:pPr>
              <w:rPr>
                <w:rFonts w:ascii="Arial" w:hAnsi="Arial" w:cs="Arial"/>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xml:space="preserve">[ ] Sì [ ] No </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xml:space="preserve">[ ] Sì [ ] No </w:t>
            </w:r>
          </w:p>
          <w:p w:rsidR="00CB40DD" w:rsidRPr="009862CB" w:rsidRDefault="00CB40DD" w:rsidP="00CB40DD">
            <w:pPr>
              <w:spacing w:before="0" w:after="0"/>
              <w:rPr>
                <w:rFonts w:ascii="Arial" w:hAnsi="Arial" w:cs="Arial"/>
                <w:color w:val="auto"/>
                <w:sz w:val="14"/>
                <w:szCs w:val="14"/>
              </w:rPr>
            </w:pPr>
            <w:r w:rsidRPr="009862CB">
              <w:rPr>
                <w:rFonts w:ascii="Arial" w:hAnsi="Arial" w:cs="Arial"/>
                <w:color w:val="auto"/>
                <w:sz w:val="14"/>
                <w:szCs w:val="14"/>
              </w:rPr>
              <w:t xml:space="preserve">In caso affermativo indicare l’Impresa ausiliaria </w:t>
            </w:r>
          </w:p>
          <w:p w:rsidR="00CB40DD" w:rsidRPr="009862CB" w:rsidRDefault="00CB40DD" w:rsidP="00CB40DD">
            <w:pPr>
              <w:spacing w:before="0" w:after="0"/>
              <w:rPr>
                <w:rFonts w:ascii="Arial" w:hAnsi="Arial" w:cs="Arial"/>
                <w:color w:val="auto"/>
              </w:rPr>
            </w:pPr>
            <w:r w:rsidRPr="009862CB">
              <w:rPr>
                <w:rFonts w:ascii="Arial" w:hAnsi="Arial" w:cs="Arial"/>
                <w:color w:val="auto"/>
                <w:sz w:val="14"/>
                <w:szCs w:val="14"/>
              </w:rPr>
              <w:t xml:space="preserve">[………..…] </w:t>
            </w:r>
          </w:p>
        </w:tc>
      </w:tr>
      <w:tr w:rsidR="00CB40DD" w:rsidRPr="009862CB" w:rsidTr="00CB4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r w:rsidRPr="009862CB">
              <w:rPr>
                <w:rFonts w:ascii="Arial" w:hAnsi="Arial" w:cs="Arial"/>
                <w:color w:val="auto"/>
                <w:sz w:val="15"/>
                <w:szCs w:val="15"/>
              </w:rPr>
              <w:t xml:space="preserve">L'operatore economico si è reso colpevole di </w:t>
            </w:r>
            <w:r w:rsidRPr="009862CB">
              <w:rPr>
                <w:rFonts w:ascii="Arial" w:hAnsi="Arial" w:cs="Arial"/>
                <w:b/>
                <w:color w:val="auto"/>
                <w:sz w:val="15"/>
                <w:szCs w:val="15"/>
              </w:rPr>
              <w:t>gravi illeciti professionali</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24"/>
            </w:r>
            <w:r w:rsidRPr="009862CB">
              <w:rPr>
                <w:rFonts w:ascii="Arial" w:hAnsi="Arial" w:cs="Arial"/>
                <w:color w:val="auto"/>
                <w:sz w:val="15"/>
                <w:szCs w:val="15"/>
              </w:rPr>
              <w:t xml:space="preserve">) di cui all’art. 80 comma 5 lett. </w:t>
            </w:r>
            <w:r w:rsidRPr="009862CB">
              <w:rPr>
                <w:rFonts w:ascii="Arial" w:hAnsi="Arial" w:cs="Arial"/>
                <w:i/>
                <w:color w:val="auto"/>
                <w:sz w:val="15"/>
                <w:szCs w:val="15"/>
              </w:rPr>
              <w:t xml:space="preserve">c), </w:t>
            </w:r>
            <w:r w:rsidRPr="009862CB">
              <w:rPr>
                <w:rFonts w:ascii="Arial" w:hAnsi="Arial" w:cs="Arial"/>
                <w:b/>
                <w:i/>
                <w:color w:val="auto"/>
                <w:sz w:val="15"/>
                <w:szCs w:val="15"/>
                <w:u w:val="single"/>
              </w:rPr>
              <w:t>c-bis) e c-ter)</w:t>
            </w:r>
            <w:r w:rsidRPr="009862CB">
              <w:rPr>
                <w:rFonts w:ascii="Arial" w:hAnsi="Arial" w:cs="Arial"/>
                <w:b/>
                <w:i/>
                <w:color w:val="auto"/>
                <w:sz w:val="15"/>
                <w:szCs w:val="15"/>
              </w:rPr>
              <w:t xml:space="preserve"> </w:t>
            </w:r>
            <w:r w:rsidRPr="009862CB">
              <w:rPr>
                <w:rFonts w:ascii="Arial" w:hAnsi="Arial" w:cs="Arial"/>
                <w:color w:val="auto"/>
                <w:sz w:val="15"/>
                <w:szCs w:val="15"/>
              </w:rPr>
              <w:t xml:space="preserve">del Codice? </w:t>
            </w:r>
          </w:p>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lastRenderedPageBreak/>
              <w:t xml:space="preserve">In caso affermativo, </w:t>
            </w:r>
            <w:r w:rsidRPr="009862CB">
              <w:rPr>
                <w:rFonts w:ascii="Arial" w:hAnsi="Arial" w:cs="Arial"/>
                <w:color w:val="auto"/>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p>
        </w:tc>
      </w:tr>
      <w:tr w:rsidR="00CB40DD" w:rsidRPr="009862CB" w:rsidTr="00CB4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4"/>
                <w:szCs w:val="14"/>
              </w:rPr>
            </w:pPr>
            <w:r w:rsidRPr="009862CB">
              <w:rPr>
                <w:rFonts w:ascii="Arial" w:hAnsi="Arial" w:cs="Arial"/>
                <w:b/>
                <w:color w:val="auto"/>
                <w:sz w:val="15"/>
                <w:szCs w:val="15"/>
              </w:rPr>
              <w:lastRenderedPageBreak/>
              <w:t>In caso affermativo</w:t>
            </w:r>
            <w:r w:rsidRPr="009862CB">
              <w:rPr>
                <w:rFonts w:ascii="Arial" w:hAnsi="Arial" w:cs="Arial"/>
                <w:color w:val="auto"/>
                <w:sz w:val="15"/>
                <w:szCs w:val="15"/>
              </w:rPr>
              <w:t xml:space="preserve">, l'operatore economico ha adottato misure di autodisciplina? </w:t>
            </w:r>
            <w:r w:rsidRPr="009862CB">
              <w:rPr>
                <w:rFonts w:ascii="Arial" w:hAnsi="Arial" w:cs="Arial"/>
                <w:color w:val="auto"/>
                <w:sz w:val="15"/>
                <w:szCs w:val="15"/>
              </w:rPr>
              <w:br/>
            </w:r>
          </w:p>
          <w:p w:rsidR="00CB40DD" w:rsidRPr="009862CB" w:rsidRDefault="00CB40DD" w:rsidP="00CB40DD">
            <w:pPr>
              <w:rPr>
                <w:rFonts w:ascii="Arial" w:hAnsi="Arial" w:cs="Arial"/>
                <w:color w:val="auto"/>
                <w:sz w:val="14"/>
                <w:szCs w:val="14"/>
              </w:rPr>
            </w:pPr>
            <w:r w:rsidRPr="009862CB">
              <w:rPr>
                <w:rFonts w:ascii="Arial" w:hAnsi="Arial" w:cs="Arial"/>
                <w:b/>
                <w:color w:val="auto"/>
                <w:sz w:val="14"/>
                <w:szCs w:val="14"/>
              </w:rPr>
              <w:t>In caso affermativo</w:t>
            </w:r>
            <w:r w:rsidRPr="009862CB">
              <w:rPr>
                <w:rFonts w:ascii="Arial" w:hAnsi="Arial" w:cs="Arial"/>
                <w:color w:val="auto"/>
                <w:sz w:val="14"/>
                <w:szCs w:val="14"/>
              </w:rPr>
              <w:t>, indicare:</w:t>
            </w:r>
          </w:p>
          <w:p w:rsidR="00CB40DD" w:rsidRPr="009862CB" w:rsidRDefault="00CB40DD" w:rsidP="00CB40DD">
            <w:pPr>
              <w:spacing w:before="0" w:after="0"/>
              <w:rPr>
                <w:rFonts w:ascii="Arial" w:hAnsi="Arial" w:cs="Arial"/>
                <w:strike/>
                <w:color w:val="auto"/>
                <w:sz w:val="14"/>
                <w:szCs w:val="14"/>
              </w:rPr>
            </w:pPr>
            <w:r w:rsidRPr="009862CB">
              <w:rPr>
                <w:rFonts w:ascii="Arial" w:hAnsi="Arial" w:cs="Arial"/>
                <w:color w:val="auto"/>
                <w:sz w:val="14"/>
                <w:szCs w:val="14"/>
              </w:rPr>
              <w:t>1) L’operatore economico:</w:t>
            </w:r>
          </w:p>
          <w:p w:rsidR="00CB40DD" w:rsidRPr="009862CB" w:rsidRDefault="00CB40DD" w:rsidP="00CB40DD">
            <w:pPr>
              <w:tabs>
                <w:tab w:val="left" w:pos="154"/>
              </w:tabs>
              <w:spacing w:before="0" w:after="0"/>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ha risarcito interamente il danno?</w:t>
            </w:r>
          </w:p>
          <w:p w:rsidR="00CB40DD" w:rsidRPr="009862CB" w:rsidRDefault="00CB40DD" w:rsidP="00CB40DD">
            <w:pPr>
              <w:tabs>
                <w:tab w:val="left" w:pos="154"/>
              </w:tabs>
              <w:spacing w:before="0" w:after="0"/>
              <w:rPr>
                <w:rFonts w:ascii="Arial" w:hAnsi="Arial" w:cs="Arial"/>
                <w:color w:val="auto"/>
                <w:sz w:val="14"/>
                <w:szCs w:val="14"/>
              </w:rPr>
            </w:pPr>
            <w:r w:rsidRPr="009862CB">
              <w:rPr>
                <w:rFonts w:ascii="Arial" w:hAnsi="Arial" w:cs="Arial"/>
                <w:color w:val="auto"/>
                <w:sz w:val="14"/>
                <w:szCs w:val="14"/>
              </w:rPr>
              <w:t>-</w:t>
            </w:r>
            <w:r w:rsidRPr="009862CB">
              <w:rPr>
                <w:rFonts w:ascii="Arial" w:hAnsi="Arial" w:cs="Arial"/>
                <w:color w:val="auto"/>
                <w:sz w:val="14"/>
                <w:szCs w:val="14"/>
              </w:rPr>
              <w:tab/>
              <w:t>si  è impegnato formalmente a risarcire il danno?</w:t>
            </w:r>
          </w:p>
          <w:p w:rsidR="00CB40DD" w:rsidRPr="009862CB" w:rsidRDefault="00CB40DD" w:rsidP="00CB40DD">
            <w:pPr>
              <w:spacing w:before="0" w:after="0"/>
              <w:rPr>
                <w:rFonts w:ascii="Arial" w:hAnsi="Arial" w:cs="Arial"/>
                <w:color w:val="auto"/>
                <w:sz w:val="14"/>
                <w:szCs w:val="14"/>
              </w:rPr>
            </w:pPr>
          </w:p>
          <w:p w:rsidR="00CB40DD" w:rsidRPr="009862CB" w:rsidRDefault="00CB40DD" w:rsidP="00CB40DD">
            <w:pPr>
              <w:tabs>
                <w:tab w:val="left" w:pos="162"/>
              </w:tabs>
              <w:spacing w:before="0" w:after="0"/>
              <w:rPr>
                <w:rFonts w:ascii="Arial" w:hAnsi="Arial" w:cs="Arial"/>
                <w:b/>
                <w:color w:val="auto"/>
                <w:sz w:val="15"/>
                <w:szCs w:val="15"/>
              </w:rPr>
            </w:pPr>
            <w:r w:rsidRPr="009862CB">
              <w:rPr>
                <w:rFonts w:ascii="Arial" w:hAnsi="Arial" w:cs="Arial"/>
                <w:color w:val="auto"/>
                <w:sz w:val="14"/>
                <w:szCs w:val="14"/>
              </w:rPr>
              <w:t>2)</w:t>
            </w:r>
            <w:r w:rsidRPr="009862CB">
              <w:rPr>
                <w:rFonts w:ascii="Arial" w:hAnsi="Arial" w:cs="Arial"/>
                <w:color w:val="auto"/>
                <w:sz w:val="14"/>
                <w:szCs w:val="14"/>
              </w:rPr>
              <w:tab/>
              <w:t>l’operatore economico ha adottato misure di carattere tecnico o organizzativo e relativi al personale idonei a prevenire ulteriori illeciti o reati ?</w:t>
            </w:r>
          </w:p>
          <w:p w:rsidR="00CB40DD" w:rsidRPr="009862CB" w:rsidRDefault="00CB40DD" w:rsidP="00CB40DD">
            <w:pPr>
              <w:rPr>
                <w:rFonts w:ascii="Arial" w:hAnsi="Arial" w:cs="Arial"/>
                <w:b/>
                <w:color w:val="auto"/>
                <w:sz w:val="15"/>
                <w:szCs w:val="15"/>
              </w:rPr>
            </w:pPr>
          </w:p>
          <w:p w:rsidR="00CB40DD" w:rsidRPr="009862CB" w:rsidRDefault="00CB40DD" w:rsidP="00CB40DD">
            <w:pPr>
              <w:spacing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4"/>
                <w:szCs w:val="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In caso affermativo elencare la documentazione pertinente [    ] e, se disponibile elettronicamente, indicare: (indirizzo web, autorità o organismo di emanazione, riferimento preciso della documentazione):</w:t>
            </w:r>
          </w:p>
          <w:p w:rsidR="00CB40DD" w:rsidRPr="009862CB" w:rsidRDefault="00CB40DD" w:rsidP="00CB40DD">
            <w:pPr>
              <w:rPr>
                <w:rFonts w:ascii="Arial" w:hAnsi="Arial" w:cs="Arial"/>
                <w:strike/>
                <w:color w:val="auto"/>
                <w:sz w:val="14"/>
                <w:szCs w:val="14"/>
              </w:rPr>
            </w:pPr>
            <w:r w:rsidRPr="009862CB">
              <w:rPr>
                <w:rFonts w:ascii="Arial" w:hAnsi="Arial" w:cs="Arial"/>
                <w:color w:val="auto"/>
                <w:sz w:val="14"/>
                <w:szCs w:val="14"/>
              </w:rPr>
              <w:t xml:space="preserve">[……..…][…….…][……..…][……..…]  </w:t>
            </w:r>
          </w:p>
        </w:tc>
      </w:tr>
      <w:tr w:rsidR="00CB40DD" w:rsidRPr="009862CB" w:rsidTr="00CB40D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NormalLeft"/>
              <w:jc w:val="both"/>
              <w:rPr>
                <w:rFonts w:ascii="Arial" w:hAnsi="Arial" w:cs="Arial"/>
                <w:b/>
                <w:color w:val="auto"/>
                <w:sz w:val="15"/>
                <w:szCs w:val="15"/>
              </w:rPr>
            </w:pPr>
            <w:r w:rsidRPr="009862CB">
              <w:rPr>
                <w:rStyle w:val="NormalBoldChar"/>
                <w:rFonts w:ascii="Arial" w:eastAsia="Calibri" w:hAnsi="Arial" w:cs="Arial"/>
                <w:color w:val="auto"/>
                <w:w w:val="0"/>
                <w:sz w:val="15"/>
                <w:szCs w:val="15"/>
              </w:rPr>
              <w:t xml:space="preserve">L'operatore economico è a conoscenza di qualsiasi </w:t>
            </w:r>
            <w:r w:rsidRPr="009862CB">
              <w:rPr>
                <w:rFonts w:ascii="Arial" w:hAnsi="Arial" w:cs="Arial"/>
                <w:b/>
                <w:color w:val="auto"/>
                <w:sz w:val="15"/>
                <w:szCs w:val="15"/>
              </w:rPr>
              <w:t>conflitto di interessi(</w:t>
            </w:r>
            <w:r w:rsidRPr="009862CB">
              <w:rPr>
                <w:rStyle w:val="Rimandonotaapidipagina"/>
                <w:rFonts w:ascii="Arial" w:hAnsi="Arial" w:cs="Arial"/>
                <w:b/>
                <w:color w:val="auto"/>
                <w:sz w:val="15"/>
                <w:szCs w:val="15"/>
              </w:rPr>
              <w:footnoteReference w:id="25"/>
            </w:r>
            <w:r w:rsidRPr="009862CB">
              <w:rPr>
                <w:rFonts w:ascii="Arial" w:hAnsi="Arial" w:cs="Arial"/>
                <w:b/>
                <w:color w:val="auto"/>
                <w:sz w:val="15"/>
                <w:szCs w:val="15"/>
              </w:rPr>
              <w:t>)</w:t>
            </w:r>
            <w:r w:rsidRPr="009862CB">
              <w:rPr>
                <w:rFonts w:ascii="Arial" w:hAnsi="Arial" w:cs="Arial"/>
                <w:color w:val="auto"/>
                <w:sz w:val="15"/>
                <w:szCs w:val="15"/>
              </w:rPr>
              <w:t xml:space="preserve"> legato alla sua partecipazione alla procedura di appalto (articolo 80, comma 5, lett. </w:t>
            </w:r>
            <w:r w:rsidRPr="009862CB">
              <w:rPr>
                <w:rFonts w:ascii="Arial" w:hAnsi="Arial" w:cs="Arial"/>
                <w:i/>
                <w:color w:val="auto"/>
                <w:sz w:val="15"/>
                <w:szCs w:val="15"/>
              </w:rPr>
              <w:t>d)</w:t>
            </w:r>
            <w:r w:rsidRPr="009862CB">
              <w:rPr>
                <w:rFonts w:ascii="Arial" w:hAnsi="Arial" w:cs="Arial"/>
                <w:color w:val="auto"/>
                <w:sz w:val="15"/>
                <w:szCs w:val="15"/>
              </w:rPr>
              <w:t xml:space="preserve"> del Codice)?</w:t>
            </w:r>
            <w:r w:rsidRPr="009862CB">
              <w:rPr>
                <w:rFonts w:ascii="Arial" w:hAnsi="Arial" w:cs="Arial"/>
                <w:color w:val="auto"/>
                <w:sz w:val="15"/>
                <w:szCs w:val="15"/>
              </w:rPr>
              <w:br/>
            </w:r>
          </w:p>
          <w:p w:rsidR="00CB40DD" w:rsidRPr="009862CB" w:rsidRDefault="00CB40DD" w:rsidP="00CB40DD">
            <w:pPr>
              <w:pStyle w:val="NormalLeft"/>
              <w:jc w:val="both"/>
              <w:rPr>
                <w:rFonts w:ascii="Arial" w:hAnsi="Arial" w:cs="Arial"/>
                <w:color w:val="auto"/>
                <w:w w:val="0"/>
                <w:sz w:val="15"/>
                <w:szCs w:val="15"/>
              </w:rPr>
            </w:pPr>
            <w:r w:rsidRPr="009862CB">
              <w:rPr>
                <w:rFonts w:ascii="Arial" w:hAnsi="Arial" w:cs="Arial"/>
                <w:b/>
                <w:color w:val="auto"/>
                <w:sz w:val="15"/>
                <w:szCs w:val="15"/>
              </w:rPr>
              <w:t>In caso affermativo</w:t>
            </w:r>
            <w:r w:rsidRPr="009862CB">
              <w:rPr>
                <w:rFonts w:ascii="Arial" w:hAnsi="Arial" w:cs="Arial"/>
                <w:color w:val="auto"/>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p>
        </w:tc>
      </w:tr>
      <w:tr w:rsidR="00CB40DD" w:rsidRPr="009862CB" w:rsidTr="00CB40D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NormalLeft"/>
              <w:jc w:val="both"/>
              <w:rPr>
                <w:rFonts w:ascii="Arial" w:hAnsi="Arial" w:cs="Arial"/>
                <w:b/>
                <w:color w:val="auto"/>
                <w:sz w:val="15"/>
                <w:szCs w:val="15"/>
              </w:rPr>
            </w:pPr>
            <w:r w:rsidRPr="009862CB">
              <w:rPr>
                <w:rStyle w:val="NormalBoldChar"/>
                <w:rFonts w:ascii="Arial" w:eastAsia="Calibri" w:hAnsi="Arial" w:cs="Arial"/>
                <w:color w:val="auto"/>
                <w:w w:val="0"/>
                <w:sz w:val="15"/>
                <w:szCs w:val="15"/>
              </w:rPr>
              <w:t xml:space="preserve">L'operatore economico o </w:t>
            </w:r>
            <w:r w:rsidRPr="009862CB">
              <w:rPr>
                <w:rFonts w:ascii="Arial" w:hAnsi="Arial" w:cs="Arial"/>
                <w:color w:val="auto"/>
                <w:sz w:val="15"/>
                <w:szCs w:val="15"/>
              </w:rPr>
              <w:t xml:space="preserve">un'impresa a lui collegata </w:t>
            </w:r>
            <w:r w:rsidRPr="009862CB">
              <w:rPr>
                <w:rFonts w:ascii="Arial" w:hAnsi="Arial" w:cs="Arial"/>
                <w:b/>
                <w:color w:val="auto"/>
                <w:sz w:val="15"/>
                <w:szCs w:val="15"/>
              </w:rPr>
              <w:t>ha fornito consulenza</w:t>
            </w:r>
            <w:r w:rsidRPr="009862CB">
              <w:rPr>
                <w:rFonts w:ascii="Arial" w:hAnsi="Arial" w:cs="Arial"/>
                <w:color w:val="auto"/>
                <w:sz w:val="15"/>
                <w:szCs w:val="15"/>
              </w:rPr>
              <w:t xml:space="preserve"> all'amministrazione aggiudicatrice o all'ente aggiudicatore o ha altrimenti </w:t>
            </w:r>
            <w:r w:rsidRPr="009862CB">
              <w:rPr>
                <w:rFonts w:ascii="Arial" w:hAnsi="Arial" w:cs="Arial"/>
                <w:b/>
                <w:color w:val="auto"/>
                <w:sz w:val="15"/>
                <w:szCs w:val="15"/>
              </w:rPr>
              <w:t>partecipato alla preparazione</w:t>
            </w:r>
            <w:r w:rsidRPr="009862CB">
              <w:rPr>
                <w:rFonts w:ascii="Arial" w:hAnsi="Arial" w:cs="Arial"/>
                <w:color w:val="auto"/>
                <w:sz w:val="15"/>
                <w:szCs w:val="15"/>
              </w:rPr>
              <w:t xml:space="preserve"> della procedura d'aggiudicazione (articolo 80, comma 5, lett. </w:t>
            </w:r>
            <w:r w:rsidRPr="009862CB">
              <w:rPr>
                <w:rFonts w:ascii="Arial" w:hAnsi="Arial" w:cs="Arial"/>
                <w:i/>
                <w:color w:val="auto"/>
                <w:sz w:val="15"/>
                <w:szCs w:val="15"/>
              </w:rPr>
              <w:t>e</w:t>
            </w:r>
            <w:r w:rsidRPr="009862CB">
              <w:rPr>
                <w:rFonts w:ascii="Arial" w:hAnsi="Arial" w:cs="Arial"/>
                <w:color w:val="auto"/>
                <w:sz w:val="15"/>
                <w:szCs w:val="15"/>
              </w:rPr>
              <w:t>) del Codice?</w:t>
            </w:r>
            <w:r w:rsidRPr="009862CB">
              <w:rPr>
                <w:rFonts w:ascii="Arial" w:hAnsi="Arial" w:cs="Arial"/>
                <w:color w:val="auto"/>
                <w:sz w:val="15"/>
                <w:szCs w:val="15"/>
              </w:rPr>
              <w:br/>
            </w:r>
          </w:p>
          <w:p w:rsidR="00CB40DD" w:rsidRPr="009862CB" w:rsidRDefault="00CB40DD" w:rsidP="00CB40DD">
            <w:pPr>
              <w:pStyle w:val="NormalLeft"/>
              <w:jc w:val="both"/>
              <w:rPr>
                <w:color w:val="auto"/>
              </w:rPr>
            </w:pPr>
            <w:r w:rsidRPr="009862CB">
              <w:rPr>
                <w:rFonts w:ascii="Arial" w:hAnsi="Arial" w:cs="Arial"/>
                <w:b/>
                <w:color w:val="auto"/>
                <w:sz w:val="15"/>
                <w:szCs w:val="15"/>
              </w:rPr>
              <w:t>In caso affermativo</w:t>
            </w:r>
            <w:r w:rsidRPr="009862CB">
              <w:rPr>
                <w:rFonts w:ascii="Arial" w:hAnsi="Arial" w:cs="Arial"/>
                <w:color w:val="auto"/>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p>
          <w:p w:rsidR="00CB40DD" w:rsidRPr="009862CB" w:rsidRDefault="00CB40DD" w:rsidP="00CB40DD">
            <w:pPr>
              <w:rPr>
                <w:color w:val="auto"/>
              </w:rPr>
            </w:pPr>
            <w:r w:rsidRPr="009862CB">
              <w:rPr>
                <w:rFonts w:ascii="Arial" w:hAnsi="Arial" w:cs="Arial"/>
                <w:color w:val="auto"/>
                <w:sz w:val="15"/>
                <w:szCs w:val="15"/>
              </w:rPr>
              <w:t xml:space="preserve"> […………………]</w:t>
            </w:r>
          </w:p>
        </w:tc>
      </w:tr>
      <w:tr w:rsidR="00CB40DD" w:rsidRPr="009862CB" w:rsidTr="00CB40D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NormalLeft"/>
              <w:jc w:val="both"/>
              <w:rPr>
                <w:rFonts w:ascii="Arial" w:hAnsi="Arial" w:cs="Arial"/>
                <w:color w:val="auto"/>
                <w:sz w:val="15"/>
                <w:szCs w:val="15"/>
              </w:rPr>
            </w:pPr>
            <w:r w:rsidRPr="009862CB">
              <w:rPr>
                <w:rFonts w:ascii="Arial" w:hAnsi="Arial" w:cs="Arial"/>
                <w:color w:val="auto"/>
                <w:sz w:val="15"/>
                <w:szCs w:val="15"/>
              </w:rPr>
              <w:t>L'operatore economico può confermare di:</w:t>
            </w:r>
          </w:p>
          <w:p w:rsidR="00CB40DD" w:rsidRPr="009862CB" w:rsidRDefault="00CB40DD" w:rsidP="00CB40DD">
            <w:pPr>
              <w:pStyle w:val="NormalLeft"/>
              <w:numPr>
                <w:ilvl w:val="0"/>
                <w:numId w:val="16"/>
              </w:numPr>
              <w:ind w:left="304" w:hanging="284"/>
              <w:jc w:val="both"/>
              <w:rPr>
                <w:rFonts w:ascii="Arial" w:hAnsi="Arial" w:cs="Arial"/>
                <w:color w:val="auto"/>
                <w:sz w:val="14"/>
                <w:szCs w:val="14"/>
              </w:rPr>
            </w:pPr>
            <w:r w:rsidRPr="009862CB">
              <w:rPr>
                <w:rStyle w:val="NormalBoldChar"/>
                <w:rFonts w:ascii="Arial" w:eastAsia="Calibri" w:hAnsi="Arial" w:cs="Arial"/>
                <w:color w:val="auto"/>
                <w:w w:val="0"/>
                <w:sz w:val="14"/>
                <w:szCs w:val="14"/>
              </w:rPr>
              <w:t>non essersi reso</w:t>
            </w:r>
            <w:r w:rsidRPr="009862CB">
              <w:rPr>
                <w:rFonts w:ascii="Arial" w:hAnsi="Arial" w:cs="Arial"/>
                <w:color w:val="auto"/>
                <w:sz w:val="14"/>
                <w:szCs w:val="14"/>
              </w:rPr>
              <w:t xml:space="preserve"> gravemente colpevole di </w:t>
            </w:r>
            <w:r w:rsidRPr="009862CB">
              <w:rPr>
                <w:rFonts w:ascii="Arial" w:hAnsi="Arial" w:cs="Arial"/>
                <w:b/>
                <w:color w:val="auto"/>
                <w:sz w:val="14"/>
                <w:szCs w:val="14"/>
              </w:rPr>
              <w:t>false dichiarazioni</w:t>
            </w:r>
            <w:r w:rsidRPr="009862CB">
              <w:rPr>
                <w:rFonts w:ascii="Arial" w:hAnsi="Arial" w:cs="Arial"/>
                <w:color w:val="auto"/>
                <w:sz w:val="14"/>
                <w:szCs w:val="14"/>
              </w:rPr>
              <w:t xml:space="preserve"> nel fornire le informazioni richieste per verificare l'assenza di motivi di esclusione o il rispetto dei criteri di selezione,</w:t>
            </w:r>
          </w:p>
          <w:p w:rsidR="00CB40DD" w:rsidRPr="009862CB" w:rsidRDefault="00CB40DD" w:rsidP="00CB40DD">
            <w:pPr>
              <w:pStyle w:val="NormalLeft"/>
              <w:jc w:val="both"/>
              <w:rPr>
                <w:rFonts w:ascii="Arial" w:hAnsi="Arial" w:cs="Arial"/>
                <w:color w:val="auto"/>
                <w:sz w:val="14"/>
                <w:szCs w:val="14"/>
              </w:rPr>
            </w:pPr>
            <w:r w:rsidRPr="009862CB">
              <w:rPr>
                <w:rFonts w:ascii="Arial" w:hAnsi="Arial" w:cs="Arial"/>
                <w:color w:val="auto"/>
                <w:sz w:val="14"/>
                <w:szCs w:val="14"/>
              </w:rPr>
              <w:br/>
              <w:t xml:space="preserve">b)    </w:t>
            </w:r>
            <w:r w:rsidRPr="009862CB">
              <w:rPr>
                <w:rStyle w:val="NormalBoldChar"/>
                <w:rFonts w:ascii="Arial" w:eastAsia="Calibri" w:hAnsi="Arial" w:cs="Arial"/>
                <w:color w:val="auto"/>
                <w:w w:val="0"/>
                <w:sz w:val="14"/>
                <w:szCs w:val="14"/>
              </w:rPr>
              <w:t xml:space="preserve">non avere </w:t>
            </w:r>
            <w:r w:rsidRPr="009862CB">
              <w:rPr>
                <w:rFonts w:ascii="Arial" w:hAnsi="Arial" w:cs="Arial"/>
                <w:b/>
                <w:color w:val="auto"/>
                <w:sz w:val="14"/>
                <w:szCs w:val="14"/>
              </w:rPr>
              <w:t>occultato</w:t>
            </w:r>
            <w:r w:rsidRPr="009862CB">
              <w:rPr>
                <w:rFonts w:ascii="Arial" w:hAnsi="Arial" w:cs="Arial"/>
                <w:color w:val="auto"/>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p>
          <w:p w:rsidR="00CB40DD" w:rsidRPr="009862CB" w:rsidRDefault="00CB40DD" w:rsidP="00CB40DD">
            <w:pPr>
              <w:rPr>
                <w:rFonts w:ascii="Arial" w:hAnsi="Arial" w:cs="Arial"/>
                <w:color w:val="auto"/>
                <w:sz w:val="16"/>
                <w:szCs w:val="16"/>
              </w:rPr>
            </w:pPr>
          </w:p>
          <w:p w:rsidR="00CB40DD" w:rsidRPr="009862CB" w:rsidRDefault="00CB40DD" w:rsidP="00CB40DD">
            <w:pPr>
              <w:rPr>
                <w:color w:val="auto"/>
              </w:rPr>
            </w:pPr>
            <w:r w:rsidRPr="009862CB">
              <w:rPr>
                <w:rFonts w:ascii="Arial" w:hAnsi="Arial" w:cs="Arial"/>
                <w:color w:val="auto"/>
                <w:sz w:val="15"/>
                <w:szCs w:val="15"/>
              </w:rPr>
              <w:t>[ ] Sì [ ] No</w:t>
            </w:r>
          </w:p>
        </w:tc>
      </w:tr>
    </w:tbl>
    <w:p w:rsidR="00CB40DD" w:rsidRPr="009862CB" w:rsidRDefault="00CB40DD" w:rsidP="00CB40DD">
      <w:pPr>
        <w:pStyle w:val="SectionTitle"/>
        <w:keepNext w:val="0"/>
        <w:widowControl w:val="0"/>
        <w:rPr>
          <w:rFonts w:ascii="Arial" w:hAnsi="Arial" w:cs="Arial"/>
          <w:b w:val="0"/>
          <w:caps/>
          <w:color w:val="auto"/>
          <w:sz w:val="15"/>
          <w:szCs w:val="15"/>
        </w:rPr>
      </w:pPr>
    </w:p>
    <w:p w:rsidR="00CB40DD" w:rsidRPr="009862CB" w:rsidRDefault="00CB40DD" w:rsidP="00CB40DD">
      <w:pPr>
        <w:pStyle w:val="SectionTitle"/>
        <w:keepNext w:val="0"/>
        <w:widowControl w:val="0"/>
        <w:rPr>
          <w:rFonts w:ascii="Arial" w:hAnsi="Arial" w:cs="Arial"/>
          <w:color w:val="auto"/>
          <w:sz w:val="15"/>
          <w:szCs w:val="15"/>
        </w:rPr>
      </w:pPr>
      <w:r w:rsidRPr="009862CB">
        <w:rPr>
          <w:rFonts w:ascii="Arial" w:hAnsi="Arial" w:cs="Arial"/>
          <w:b w:val="0"/>
          <w:caps/>
          <w:color w:val="auto"/>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color w:val="auto"/>
              </w:rPr>
            </w:pPr>
            <w:r w:rsidRPr="009862CB">
              <w:rPr>
                <w:rFonts w:ascii="Arial" w:hAnsi="Arial" w:cs="Arial"/>
                <w:b/>
                <w:color w:val="auto"/>
                <w:sz w:val="15"/>
                <w:szCs w:val="15"/>
              </w:rPr>
              <w:t xml:space="preserve">Motivi di esclusione previsti esclusivamente dalla legislazione nazionale </w:t>
            </w:r>
            <w:r w:rsidRPr="009862CB">
              <w:rPr>
                <w:rFonts w:ascii="Arial" w:hAnsi="Arial" w:cs="Arial"/>
                <w:color w:val="auto"/>
                <w:sz w:val="15"/>
                <w:szCs w:val="15"/>
              </w:rPr>
              <w:t xml:space="preserve">(articolo  80, comma 2 e comma 5, lett. </w:t>
            </w:r>
            <w:r w:rsidRPr="009862CB">
              <w:rPr>
                <w:rFonts w:ascii="Arial" w:hAnsi="Arial" w:cs="Arial"/>
                <w:i/>
                <w:color w:val="auto"/>
                <w:sz w:val="15"/>
                <w:szCs w:val="15"/>
              </w:rPr>
              <w:t>f), g), h), i), l), m)</w:t>
            </w:r>
            <w:r w:rsidRPr="009862CB">
              <w:rPr>
                <w:rFonts w:ascii="Arial" w:hAnsi="Arial" w:cs="Arial"/>
                <w:color w:val="auto"/>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color w:val="auto"/>
              </w:rPr>
            </w:pPr>
            <w:r w:rsidRPr="009862CB">
              <w:rPr>
                <w:rFonts w:ascii="Arial" w:hAnsi="Arial" w:cs="Arial"/>
                <w:color w:val="auto"/>
                <w:sz w:val="14"/>
                <w:szCs w:val="14"/>
              </w:rPr>
              <w:t>Sussistono  a carico dell’operatore economico cause di decadenza, di sospensione o di divieto previste dall'</w:t>
            </w:r>
            <w:hyperlink r:id="rId8" w:anchor="067" w:history="1">
              <w:r w:rsidRPr="009862CB">
                <w:rPr>
                  <w:rStyle w:val="Collegamentoipertestuale"/>
                  <w:rFonts w:ascii="Arial" w:hAnsi="Arial" w:cs="Arial"/>
                  <w:color w:val="auto"/>
                  <w:sz w:val="14"/>
                  <w:szCs w:val="14"/>
                  <w:u w:val="none"/>
                </w:rPr>
                <w:t>articolo 67 del decreto legislativo 6 settembre 2011, n. 159</w:t>
              </w:r>
            </w:hyperlink>
            <w:r w:rsidRPr="009862CB">
              <w:rPr>
                <w:rFonts w:ascii="Arial" w:hAnsi="Arial" w:cs="Arial"/>
                <w:color w:val="auto"/>
                <w:sz w:val="14"/>
                <w:szCs w:val="14"/>
              </w:rPr>
              <w:t xml:space="preserve">  o di un tentativo di infiltrazione mafiosa di cui all'</w:t>
            </w:r>
            <w:hyperlink r:id="rId9" w:anchor="084" w:history="1">
              <w:r w:rsidRPr="009862CB">
                <w:rPr>
                  <w:rStyle w:val="Collegamentoipertestuale"/>
                  <w:rFonts w:ascii="Arial" w:hAnsi="Arial" w:cs="Arial"/>
                  <w:color w:val="auto"/>
                  <w:sz w:val="14"/>
                  <w:szCs w:val="14"/>
                  <w:u w:val="none"/>
                </w:rPr>
                <w:t>articolo 84, comma 4, del medesimo decreto</w:t>
              </w:r>
            </w:hyperlink>
            <w:r w:rsidRPr="009862CB">
              <w:rPr>
                <w:rFonts w:ascii="Arial" w:hAnsi="Arial" w:cs="Arial"/>
                <w:color w:val="auto"/>
                <w:sz w:val="14"/>
                <w:szCs w:val="14"/>
              </w:rPr>
              <w:t xml:space="preserve">, fermo restando quanto previsto dagli </w:t>
            </w:r>
            <w:hyperlink r:id="rId10" w:anchor="088" w:history="1">
              <w:r w:rsidRPr="009862CB">
                <w:rPr>
                  <w:rStyle w:val="Collegamentoipertestuale"/>
                  <w:rFonts w:ascii="Arial" w:hAnsi="Arial" w:cs="Arial"/>
                  <w:color w:val="auto"/>
                  <w:sz w:val="14"/>
                  <w:szCs w:val="14"/>
                  <w:u w:val="none"/>
                </w:rPr>
                <w:t>articoli 88, comma 4-bis</w:t>
              </w:r>
            </w:hyperlink>
            <w:r w:rsidRPr="009862CB">
              <w:rPr>
                <w:rFonts w:ascii="Arial" w:hAnsi="Arial" w:cs="Arial"/>
                <w:color w:val="auto"/>
                <w:sz w:val="14"/>
                <w:szCs w:val="14"/>
              </w:rPr>
              <w:t xml:space="preserve">, e </w:t>
            </w:r>
            <w:hyperlink r:id="rId11" w:anchor="092" w:history="1">
              <w:r w:rsidRPr="009862CB">
                <w:rPr>
                  <w:rStyle w:val="Collegamentoipertestuale"/>
                  <w:rFonts w:ascii="Arial" w:hAnsi="Arial" w:cs="Arial"/>
                  <w:color w:val="auto"/>
                  <w:sz w:val="14"/>
                  <w:szCs w:val="14"/>
                  <w:u w:val="none"/>
                </w:rPr>
                <w:t>92, commi 2 e 3, del decreto legislativo 6 settembre 2011, n. 159</w:t>
              </w:r>
            </w:hyperlink>
            <w:r w:rsidRPr="009862CB">
              <w:rPr>
                <w:rFonts w:ascii="Arial" w:hAnsi="Arial" w:cs="Arial"/>
                <w:color w:val="auto"/>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Se la documentazione pertinente è disponibile elettronicamente, indicare: (indirizzo web, autorità o organismo di emanazione, riferimento preciso della documentazione):</w:t>
            </w:r>
          </w:p>
          <w:p w:rsidR="00CB40DD" w:rsidRPr="009862CB" w:rsidRDefault="00CB40DD" w:rsidP="00CB40DD">
            <w:pPr>
              <w:rPr>
                <w:color w:val="auto"/>
              </w:rPr>
            </w:pPr>
            <w:r w:rsidRPr="009862CB">
              <w:rPr>
                <w:rFonts w:ascii="Arial" w:hAnsi="Arial" w:cs="Arial"/>
                <w:color w:val="auto"/>
                <w:sz w:val="14"/>
                <w:szCs w:val="14"/>
              </w:rPr>
              <w:t>[…………….…][………………][……..………][…..……..…] (</w:t>
            </w:r>
            <w:r w:rsidRPr="009862CB">
              <w:rPr>
                <w:rStyle w:val="Rimandonotaapidipagina"/>
                <w:rFonts w:ascii="Arial" w:hAnsi="Arial" w:cs="Arial"/>
                <w:color w:val="auto"/>
                <w:sz w:val="14"/>
                <w:szCs w:val="14"/>
              </w:rPr>
              <w:footnoteReference w:id="26"/>
            </w:r>
            <w:r w:rsidRPr="009862CB">
              <w:rPr>
                <w:rFonts w:ascii="Arial" w:hAnsi="Arial" w:cs="Arial"/>
                <w:color w:val="auto"/>
                <w:sz w:val="14"/>
                <w:szCs w:val="14"/>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L’operatore economico si trova in una delle seguenti situazioni ?</w:t>
            </w:r>
          </w:p>
          <w:p w:rsidR="00CB40DD" w:rsidRPr="009862CB" w:rsidRDefault="00CB40DD" w:rsidP="00CB40DD">
            <w:pPr>
              <w:pStyle w:val="NormaleWeb1"/>
              <w:numPr>
                <w:ilvl w:val="0"/>
                <w:numId w:val="10"/>
              </w:numPr>
              <w:spacing w:before="0" w:after="0"/>
              <w:ind w:left="284" w:hanging="284"/>
              <w:jc w:val="both"/>
              <w:rPr>
                <w:rFonts w:ascii="Arial" w:hAnsi="Arial" w:cs="Arial"/>
                <w:color w:val="auto"/>
                <w:sz w:val="14"/>
                <w:szCs w:val="14"/>
              </w:rPr>
            </w:pPr>
            <w:r w:rsidRPr="009862CB">
              <w:rPr>
                <w:rFonts w:ascii="Arial" w:hAnsi="Arial" w:cs="Arial"/>
                <w:color w:val="auto"/>
                <w:sz w:val="14"/>
                <w:szCs w:val="14"/>
              </w:rPr>
              <w:t>è stato soggetto alla sanzione interdittiva di cui all'</w:t>
            </w:r>
            <w:hyperlink r:id="rId12" w:anchor="09" w:history="1">
              <w:r w:rsidRPr="009862CB">
                <w:rPr>
                  <w:rStyle w:val="Collegamentoipertestuale"/>
                  <w:rFonts w:ascii="Arial" w:eastAsia="font345" w:hAnsi="Arial" w:cs="Arial"/>
                  <w:color w:val="auto"/>
                  <w:sz w:val="14"/>
                  <w:szCs w:val="14"/>
                  <w:u w:val="none"/>
                </w:rPr>
                <w:t>articolo 9, comma 2, lettera c) del decreto legislativo 8 giugno 2001, n. 231</w:t>
              </w:r>
            </w:hyperlink>
            <w:r w:rsidRPr="009862CB">
              <w:rPr>
                <w:rFonts w:ascii="Arial" w:hAnsi="Arial" w:cs="Arial"/>
                <w:color w:val="auto"/>
                <w:sz w:val="14"/>
                <w:szCs w:val="14"/>
              </w:rPr>
              <w:t xml:space="preserve"> o </w:t>
            </w:r>
            <w:r w:rsidRPr="009862CB">
              <w:rPr>
                <w:rFonts w:ascii="Arial" w:hAnsi="Arial" w:cs="Arial"/>
                <w:color w:val="auto"/>
                <w:sz w:val="14"/>
                <w:szCs w:val="14"/>
              </w:rPr>
              <w:lastRenderedPageBreak/>
              <w:t>ad altra sanzione che comporta il divieto di contrarre con la pubblica amministrazione, compresi i provvedimenti interdittivi di cui all'</w:t>
            </w:r>
            <w:hyperlink r:id="rId13" w:anchor="014" w:history="1">
              <w:r w:rsidRPr="009862CB">
                <w:rPr>
                  <w:rStyle w:val="Collegamentoipertestuale"/>
                  <w:rFonts w:ascii="Arial" w:eastAsia="font345" w:hAnsi="Arial" w:cs="Arial"/>
                  <w:color w:val="auto"/>
                  <w:sz w:val="14"/>
                  <w:szCs w:val="14"/>
                  <w:u w:val="none"/>
                </w:rPr>
                <w:t>articolo 14 del decreto legislativo 9 aprile 2008, n. 81</w:t>
              </w:r>
            </w:hyperlink>
            <w:r w:rsidRPr="009862CB">
              <w:rPr>
                <w:rFonts w:ascii="Arial" w:hAnsi="Arial" w:cs="Arial"/>
                <w:color w:val="auto"/>
                <w:sz w:val="14"/>
                <w:szCs w:val="14"/>
              </w:rPr>
              <w:t xml:space="preserve"> (Articolo 80, comma 5, lettera </w:t>
            </w:r>
            <w:r w:rsidRPr="009862CB">
              <w:rPr>
                <w:rFonts w:ascii="Arial" w:hAnsi="Arial" w:cs="Arial"/>
                <w:i/>
                <w:color w:val="auto"/>
                <w:sz w:val="14"/>
                <w:szCs w:val="14"/>
              </w:rPr>
              <w:t>f)</w:t>
            </w:r>
            <w:r w:rsidRPr="009862CB">
              <w:rPr>
                <w:rFonts w:ascii="Arial" w:hAnsi="Arial" w:cs="Arial"/>
                <w:color w:val="auto"/>
                <w:sz w:val="14"/>
                <w:szCs w:val="14"/>
              </w:rPr>
              <w:t xml:space="preserve">; </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numPr>
                <w:ilvl w:val="0"/>
                <w:numId w:val="10"/>
              </w:numPr>
              <w:spacing w:before="0" w:after="0"/>
              <w:ind w:left="284" w:hanging="284"/>
              <w:jc w:val="both"/>
              <w:rPr>
                <w:rFonts w:ascii="Arial" w:hAnsi="Arial" w:cs="Arial"/>
                <w:color w:val="auto"/>
                <w:sz w:val="14"/>
                <w:szCs w:val="14"/>
              </w:rPr>
            </w:pPr>
            <w:r w:rsidRPr="009862CB">
              <w:rPr>
                <w:rFonts w:ascii="Arial" w:hAnsi="Arial" w:cs="Arial"/>
                <w:color w:val="auto"/>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862CB">
              <w:rPr>
                <w:rFonts w:ascii="Arial" w:hAnsi="Arial" w:cs="Arial"/>
                <w:i/>
                <w:color w:val="auto"/>
                <w:sz w:val="14"/>
                <w:szCs w:val="14"/>
              </w:rPr>
              <w:t>g</w:t>
            </w:r>
            <w:r w:rsidRPr="009862CB">
              <w:rPr>
                <w:rFonts w:ascii="Arial" w:hAnsi="Arial" w:cs="Arial"/>
                <w:color w:val="auto"/>
                <w:sz w:val="14"/>
                <w:szCs w:val="14"/>
              </w:rPr>
              <w:t xml:space="preserve">); </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numPr>
                <w:ilvl w:val="0"/>
                <w:numId w:val="10"/>
              </w:numPr>
              <w:spacing w:before="0" w:after="0"/>
              <w:ind w:left="284" w:hanging="284"/>
              <w:jc w:val="both"/>
              <w:rPr>
                <w:rFonts w:ascii="Arial" w:hAnsi="Arial" w:cs="Arial"/>
                <w:color w:val="auto"/>
                <w:sz w:val="14"/>
                <w:szCs w:val="14"/>
              </w:rPr>
            </w:pPr>
            <w:r w:rsidRPr="009862CB">
              <w:rPr>
                <w:rFonts w:ascii="Arial" w:hAnsi="Arial" w:cs="Arial"/>
                <w:color w:val="auto"/>
                <w:sz w:val="14"/>
                <w:szCs w:val="14"/>
              </w:rPr>
              <w:t>ha violato il divieto di intestazione fiduciaria di cui all'</w:t>
            </w:r>
            <w:r w:rsidRPr="009862CB">
              <w:rPr>
                <w:rStyle w:val="Collegamentoipertestuale"/>
                <w:rFonts w:ascii="Arial" w:eastAsia="font345" w:hAnsi="Arial" w:cs="Arial"/>
                <w:color w:val="auto"/>
                <w:sz w:val="14"/>
                <w:szCs w:val="14"/>
                <w:u w:val="none"/>
              </w:rPr>
              <w:t xml:space="preserve">articolo 17 della legge 19 marzo 1990, n. 55 </w:t>
            </w:r>
            <w:r w:rsidRPr="009862CB">
              <w:rPr>
                <w:rFonts w:ascii="Arial" w:hAnsi="Arial" w:cs="Arial"/>
                <w:color w:val="auto"/>
                <w:sz w:val="14"/>
                <w:szCs w:val="14"/>
              </w:rPr>
              <w:t xml:space="preserve">(Articolo 80, comma 5, lettera </w:t>
            </w:r>
            <w:r w:rsidRPr="009862CB">
              <w:rPr>
                <w:rFonts w:ascii="Arial" w:hAnsi="Arial" w:cs="Arial"/>
                <w:i/>
                <w:color w:val="auto"/>
                <w:sz w:val="14"/>
                <w:szCs w:val="14"/>
              </w:rPr>
              <w:t>h</w:t>
            </w:r>
            <w:r w:rsidRPr="009862CB">
              <w:rPr>
                <w:rFonts w:ascii="Arial" w:hAnsi="Arial" w:cs="Arial"/>
                <w:color w:val="auto"/>
                <w:sz w:val="14"/>
                <w:szCs w:val="14"/>
              </w:rPr>
              <w:t xml:space="preserve">)? </w:t>
            </w:r>
          </w:p>
          <w:p w:rsidR="00CB40DD" w:rsidRPr="009862CB" w:rsidRDefault="00CB40DD" w:rsidP="00CB40DD">
            <w:pPr>
              <w:spacing w:before="0" w:after="0"/>
              <w:ind w:left="284" w:hanging="284"/>
              <w:jc w:val="both"/>
              <w:rPr>
                <w:rFonts w:ascii="Arial" w:hAnsi="Arial" w:cs="Arial"/>
                <w:color w:val="auto"/>
                <w:sz w:val="14"/>
                <w:szCs w:val="14"/>
              </w:rPr>
            </w:pPr>
          </w:p>
          <w:p w:rsidR="00CB40DD" w:rsidRPr="009862CB" w:rsidRDefault="00CB40DD" w:rsidP="00CB40DD">
            <w:pPr>
              <w:spacing w:before="0" w:after="0"/>
              <w:ind w:left="284" w:hanging="284"/>
              <w:jc w:val="both"/>
              <w:rPr>
                <w:rFonts w:ascii="Arial" w:hAnsi="Arial" w:cs="Arial"/>
                <w:color w:val="auto"/>
                <w:sz w:val="14"/>
                <w:szCs w:val="14"/>
              </w:rPr>
            </w:pPr>
            <w:r w:rsidRPr="009862CB">
              <w:rPr>
                <w:rFonts w:ascii="Arial" w:hAnsi="Arial" w:cs="Arial"/>
                <w:color w:val="auto"/>
                <w:sz w:val="14"/>
                <w:szCs w:val="14"/>
              </w:rPr>
              <w:t>In caso affermativo  :</w:t>
            </w:r>
          </w:p>
          <w:p w:rsidR="00CB40DD" w:rsidRPr="009862CB" w:rsidRDefault="00CB40DD" w:rsidP="00CB40DD">
            <w:pPr>
              <w:pStyle w:val="NormaleWeb1"/>
              <w:spacing w:before="0" w:after="0"/>
              <w:ind w:left="284" w:hanging="284"/>
              <w:jc w:val="both"/>
              <w:rPr>
                <w:rFonts w:ascii="Arial" w:hAnsi="Arial" w:cs="Arial"/>
                <w:color w:val="auto"/>
                <w:sz w:val="14"/>
                <w:szCs w:val="14"/>
              </w:rPr>
            </w:pPr>
            <w:r w:rsidRPr="009862CB">
              <w:rPr>
                <w:rFonts w:ascii="Arial" w:hAnsi="Arial" w:cs="Arial"/>
                <w:color w:val="auto"/>
                <w:sz w:val="14"/>
                <w:szCs w:val="14"/>
              </w:rPr>
              <w:t>- indicare la data dell’accertamento definitivo e l’autorità o organismo di emanazione:</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r w:rsidRPr="009862CB">
              <w:rPr>
                <w:rFonts w:ascii="Arial" w:hAnsi="Arial" w:cs="Arial"/>
                <w:color w:val="auto"/>
                <w:sz w:val="14"/>
                <w:szCs w:val="14"/>
              </w:rPr>
              <w:t>- la violazione è stata rimossa ?</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numPr>
                <w:ilvl w:val="0"/>
                <w:numId w:val="10"/>
              </w:numPr>
              <w:spacing w:before="0" w:after="0"/>
              <w:ind w:left="284" w:hanging="284"/>
              <w:jc w:val="both"/>
              <w:rPr>
                <w:rFonts w:ascii="Arial" w:hAnsi="Arial" w:cs="Arial"/>
                <w:color w:val="auto"/>
                <w:sz w:val="14"/>
                <w:szCs w:val="14"/>
              </w:rPr>
            </w:pPr>
            <w:r w:rsidRPr="009862CB">
              <w:rPr>
                <w:rFonts w:ascii="Arial" w:hAnsi="Arial" w:cs="Arial"/>
                <w:color w:val="auto"/>
                <w:sz w:val="14"/>
                <w:szCs w:val="14"/>
              </w:rPr>
              <w:t>è in regola con le norme che disciplinano il diritto al lavoro dei disabili di cui all</w:t>
            </w:r>
            <w:hyperlink r:id="rId14" w:anchor="17" w:history="1">
              <w:r w:rsidRPr="009862CB">
                <w:rPr>
                  <w:rStyle w:val="Collegamentoipertestuale"/>
                  <w:rFonts w:ascii="Arial" w:eastAsia="font345" w:hAnsi="Arial" w:cs="Arial"/>
                  <w:color w:val="auto"/>
                  <w:sz w:val="14"/>
                  <w:szCs w:val="14"/>
                  <w:u w:val="none"/>
                </w:rPr>
                <w:t>a legge 12 marzo 1999, n. 68</w:t>
              </w:r>
            </w:hyperlink>
          </w:p>
          <w:p w:rsidR="00CB40DD" w:rsidRPr="009862CB" w:rsidRDefault="00CB40DD" w:rsidP="00CB40DD">
            <w:pPr>
              <w:pStyle w:val="NormaleWeb1"/>
              <w:spacing w:before="0" w:after="0"/>
              <w:ind w:left="284"/>
              <w:jc w:val="both"/>
              <w:rPr>
                <w:rFonts w:eastAsia="font345"/>
                <w:color w:val="auto"/>
              </w:rPr>
            </w:pPr>
            <w:r w:rsidRPr="009862CB">
              <w:rPr>
                <w:rFonts w:ascii="Arial" w:hAnsi="Arial" w:cs="Arial"/>
                <w:color w:val="auto"/>
                <w:sz w:val="14"/>
                <w:szCs w:val="14"/>
              </w:rPr>
              <w:t xml:space="preserve">(Articolo 80, comma 5, lettera </w:t>
            </w:r>
            <w:r w:rsidRPr="009862CB">
              <w:rPr>
                <w:rFonts w:ascii="Arial" w:hAnsi="Arial" w:cs="Arial"/>
                <w:i/>
                <w:color w:val="auto"/>
                <w:sz w:val="14"/>
                <w:szCs w:val="14"/>
              </w:rPr>
              <w:t>i</w:t>
            </w:r>
            <w:r w:rsidRPr="009862CB">
              <w:rPr>
                <w:rFonts w:ascii="Arial" w:hAnsi="Arial" w:cs="Arial"/>
                <w:color w:val="auto"/>
                <w:sz w:val="14"/>
                <w:szCs w:val="14"/>
              </w:rPr>
              <w:t xml:space="preserve">); </w:t>
            </w:r>
          </w:p>
          <w:p w:rsidR="00CB40DD" w:rsidRPr="009862CB" w:rsidRDefault="00CB40DD" w:rsidP="00CB40DD">
            <w:pPr>
              <w:pStyle w:val="NormaleWeb1"/>
              <w:spacing w:before="0" w:after="0"/>
              <w:ind w:left="284" w:hanging="284"/>
              <w:jc w:val="both"/>
              <w:rPr>
                <w:rFonts w:eastAsia="font345"/>
                <w:color w:val="auto"/>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spacing w:before="0" w:after="0"/>
              <w:jc w:val="both"/>
              <w:rPr>
                <w:rFonts w:ascii="Arial" w:hAnsi="Arial" w:cs="Arial"/>
                <w:color w:val="auto"/>
                <w:sz w:val="14"/>
                <w:szCs w:val="14"/>
              </w:rPr>
            </w:pPr>
          </w:p>
          <w:p w:rsidR="00CB40DD" w:rsidRPr="009862CB" w:rsidRDefault="00CB40DD" w:rsidP="00CB40DD">
            <w:pPr>
              <w:pStyle w:val="NormaleWeb1"/>
              <w:numPr>
                <w:ilvl w:val="0"/>
                <w:numId w:val="10"/>
              </w:numPr>
              <w:spacing w:before="0" w:after="0"/>
              <w:ind w:left="304" w:hanging="304"/>
              <w:jc w:val="both"/>
              <w:rPr>
                <w:rFonts w:ascii="Arial" w:hAnsi="Arial" w:cs="Arial"/>
                <w:color w:val="auto"/>
                <w:sz w:val="14"/>
                <w:szCs w:val="14"/>
              </w:rPr>
            </w:pPr>
            <w:r w:rsidRPr="009862CB">
              <w:rPr>
                <w:rFonts w:ascii="Arial" w:hAnsi="Arial" w:cs="Arial"/>
                <w:color w:val="auto"/>
                <w:sz w:val="14"/>
                <w:szCs w:val="14"/>
              </w:rPr>
              <w:t xml:space="preserve">è stato vittima dei reati previsti e puniti dagli </w:t>
            </w:r>
            <w:hyperlink r:id="rId15" w:anchor="317" w:history="1">
              <w:r w:rsidRPr="009862CB">
                <w:rPr>
                  <w:rStyle w:val="Collegamentoipertestuale"/>
                  <w:rFonts w:ascii="Arial" w:eastAsia="font345" w:hAnsi="Arial" w:cs="Arial"/>
                  <w:color w:val="auto"/>
                  <w:sz w:val="14"/>
                  <w:szCs w:val="14"/>
                  <w:u w:val="none"/>
                </w:rPr>
                <w:t>articoli 317</w:t>
              </w:r>
            </w:hyperlink>
            <w:r w:rsidRPr="009862CB">
              <w:rPr>
                <w:rFonts w:ascii="Arial" w:hAnsi="Arial" w:cs="Arial"/>
                <w:color w:val="auto"/>
                <w:sz w:val="14"/>
                <w:szCs w:val="14"/>
              </w:rPr>
              <w:t xml:space="preserve"> e </w:t>
            </w:r>
            <w:hyperlink r:id="rId16" w:anchor="629" w:history="1">
              <w:r w:rsidRPr="009862CB">
                <w:rPr>
                  <w:rStyle w:val="Collegamentoipertestuale"/>
                  <w:rFonts w:ascii="Arial" w:eastAsia="font345" w:hAnsi="Arial" w:cs="Arial"/>
                  <w:color w:val="auto"/>
                  <w:sz w:val="14"/>
                  <w:szCs w:val="14"/>
                  <w:u w:val="none"/>
                </w:rPr>
                <w:t>629 del codice penale</w:t>
              </w:r>
            </w:hyperlink>
            <w:r w:rsidRPr="009862CB">
              <w:rPr>
                <w:rFonts w:ascii="Arial" w:hAnsi="Arial" w:cs="Arial"/>
                <w:color w:val="auto"/>
                <w:sz w:val="14"/>
                <w:szCs w:val="14"/>
              </w:rPr>
              <w:t xml:space="preserve"> aggravati ai sensi dell'articolo 7 del decreto-legge 13 maggio 1991, n. 152, convertito, con modificazioni, dalla legge 12 luglio 1991, n. 203?</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r w:rsidRPr="009862CB">
              <w:rPr>
                <w:rFonts w:ascii="Arial" w:hAnsi="Arial" w:cs="Arial"/>
                <w:color w:val="auto"/>
                <w:sz w:val="14"/>
                <w:szCs w:val="14"/>
              </w:rPr>
              <w:t>In caso affermativo:</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r w:rsidRPr="009862CB">
              <w:rPr>
                <w:rFonts w:ascii="Arial" w:hAnsi="Arial" w:cs="Arial"/>
                <w:color w:val="auto"/>
                <w:sz w:val="14"/>
                <w:szCs w:val="14"/>
              </w:rPr>
              <w:t>- ha denunciato i fatti all’autorità giudiziaria?</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r w:rsidRPr="009862CB">
              <w:rPr>
                <w:rFonts w:ascii="Arial" w:hAnsi="Arial" w:cs="Arial"/>
                <w:color w:val="auto"/>
                <w:sz w:val="14"/>
                <w:szCs w:val="14"/>
              </w:rPr>
              <w:t xml:space="preserve">- ricorrono i casi previsti all’articolo 4, primo comma, della Legge 24 novembre 1981, n. 689 (articolo 80, comma 5, lettera l) ? </w:t>
            </w: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spacing w:before="0" w:after="0"/>
              <w:ind w:left="284" w:hanging="284"/>
              <w:jc w:val="both"/>
              <w:rPr>
                <w:rFonts w:ascii="Arial" w:hAnsi="Arial" w:cs="Arial"/>
                <w:color w:val="auto"/>
                <w:sz w:val="14"/>
                <w:szCs w:val="14"/>
              </w:rPr>
            </w:pPr>
          </w:p>
          <w:p w:rsidR="00CB40DD" w:rsidRPr="009862CB" w:rsidRDefault="00CB40DD" w:rsidP="00CB40DD">
            <w:pPr>
              <w:pStyle w:val="NormaleWeb1"/>
              <w:numPr>
                <w:ilvl w:val="0"/>
                <w:numId w:val="10"/>
              </w:numPr>
              <w:spacing w:before="0" w:after="0"/>
              <w:ind w:left="304" w:hanging="304"/>
              <w:jc w:val="both"/>
              <w:rPr>
                <w:rFonts w:ascii="Arial" w:hAnsi="Arial" w:cs="Arial"/>
                <w:strike/>
                <w:color w:val="auto"/>
                <w:sz w:val="14"/>
                <w:szCs w:val="14"/>
              </w:rPr>
            </w:pPr>
            <w:r w:rsidRPr="009862CB">
              <w:rPr>
                <w:rFonts w:ascii="Arial" w:hAnsi="Arial" w:cs="Arial"/>
                <w:color w:val="auto"/>
                <w:sz w:val="14"/>
                <w:szCs w:val="14"/>
              </w:rPr>
              <w:t>si trova rispetto ad un altro partecipante alla medesima procedura di affidamento, in una situazione di controllo di cui all'</w:t>
            </w:r>
            <w:hyperlink r:id="rId17" w:anchor="2359" w:history="1">
              <w:r w:rsidRPr="009862CB">
                <w:rPr>
                  <w:rStyle w:val="Collegamentoipertestuale"/>
                  <w:rFonts w:ascii="Arial" w:eastAsia="font345" w:hAnsi="Arial" w:cs="Arial"/>
                  <w:color w:val="auto"/>
                  <w:sz w:val="14"/>
                  <w:szCs w:val="14"/>
                  <w:u w:val="none"/>
                </w:rPr>
                <w:t>articolo 2359 del codice civile</w:t>
              </w:r>
            </w:hyperlink>
            <w:r w:rsidRPr="009862CB">
              <w:rPr>
                <w:rFonts w:ascii="Arial" w:hAnsi="Arial" w:cs="Arial"/>
                <w:color w:val="auto"/>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lastRenderedPageBreak/>
              <w:t>Se la documentazione pertinente è disponibile elettronicamente, indicare: indirizzo web, autorità o organismo di emanazione, riferimento preciso della documentazione):</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jc w:val="both"/>
              <w:rPr>
                <w:rFonts w:ascii="Arial" w:hAnsi="Arial" w:cs="Arial"/>
                <w:color w:val="auto"/>
                <w:sz w:val="4"/>
                <w:szCs w:val="4"/>
              </w:rPr>
            </w:pP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Se la documentazione pertinente è disponibile elettronicamente, indicare: indirizzo web, autorità o organismo di emanazione, riferimento preciso della documentazione):</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rPr>
                <w:rFonts w:ascii="Arial" w:hAnsi="Arial" w:cs="Arial"/>
                <w:color w:val="auto"/>
                <w:sz w:val="4"/>
                <w:szCs w:val="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r w:rsidRPr="009862CB">
              <w:rPr>
                <w:rFonts w:ascii="Arial" w:hAnsi="Arial" w:cs="Arial"/>
                <w:color w:val="auto"/>
                <w:sz w:val="14"/>
                <w:szCs w:val="14"/>
              </w:rPr>
              <w:br/>
            </w:r>
          </w:p>
          <w:p w:rsidR="00CB40DD" w:rsidRPr="009862CB" w:rsidRDefault="00CB40DD" w:rsidP="00CB40DD">
            <w:pPr>
              <w:spacing w:before="0" w:after="0"/>
              <w:ind w:left="284" w:hanging="284"/>
              <w:jc w:val="both"/>
              <w:rPr>
                <w:rFonts w:ascii="Arial" w:hAnsi="Arial" w:cs="Arial"/>
                <w:color w:val="auto"/>
                <w:sz w:val="14"/>
                <w:szCs w:val="14"/>
              </w:rPr>
            </w:pPr>
          </w:p>
          <w:p w:rsidR="00CB40DD" w:rsidRPr="009862CB" w:rsidRDefault="00CB40DD" w:rsidP="00CB40DD">
            <w:pPr>
              <w:spacing w:before="0" w:after="0"/>
              <w:ind w:left="284" w:hanging="284"/>
              <w:jc w:val="both"/>
              <w:rPr>
                <w:rFonts w:ascii="Arial" w:hAnsi="Arial" w:cs="Arial"/>
                <w:color w:val="auto"/>
              </w:rPr>
            </w:pPr>
            <w:r w:rsidRPr="009862CB">
              <w:rPr>
                <w:rFonts w:ascii="Arial" w:hAnsi="Arial" w:cs="Arial"/>
                <w:color w:val="auto"/>
                <w:sz w:val="14"/>
                <w:szCs w:val="14"/>
              </w:rPr>
              <w:t>[………..…][……….…][……….…]</w:t>
            </w:r>
          </w:p>
          <w:p w:rsidR="00CB40DD" w:rsidRPr="009862CB" w:rsidRDefault="00CB40DD" w:rsidP="00CB40DD">
            <w:pPr>
              <w:rPr>
                <w:rFonts w:ascii="Arial" w:hAnsi="Arial" w:cs="Arial"/>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Se la documentazione pertinente è disponibile elettronicamente, indicare: indirizzo web, autorità o organismo di emanazione, riferimento preciso della documentazione):</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rPr>
                <w:rFonts w:ascii="Arial" w:hAnsi="Arial" w:cs="Arial"/>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    [ ] Non è tenuto alla disciplina legge 68/1999</w:t>
            </w:r>
            <w:r w:rsidRPr="009862CB">
              <w:rPr>
                <w:rFonts w:ascii="Arial" w:hAnsi="Arial" w:cs="Arial"/>
                <w:color w:val="auto"/>
                <w:sz w:val="14"/>
                <w:szCs w:val="14"/>
              </w:rPr>
              <w:br/>
              <w:t>Se la documentazione pertinente è disponibile elettronicamente, indicare: indirizzo web, autorità o organismo di emanazione, riferimento preciso della documentazione):</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Nel caso in cui l’operatore non è tenuto alla disciplina legge 68/1999 indicare le motivazioni:</w:t>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(numero dipendenti e/o altro ) [………..…][……….…][……….…]</w:t>
            </w:r>
          </w:p>
          <w:p w:rsidR="00CB40DD" w:rsidRPr="009862CB" w:rsidRDefault="00CB40DD" w:rsidP="00CB40DD">
            <w:pPr>
              <w:rPr>
                <w:rFonts w:ascii="Arial" w:hAnsi="Arial" w:cs="Arial"/>
                <w:color w:val="auto"/>
                <w:sz w:val="4"/>
                <w:szCs w:val="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rPr>
                <w:rFonts w:ascii="Arial" w:hAnsi="Arial" w:cs="Arial"/>
                <w:color w:val="auto"/>
                <w:sz w:val="14"/>
                <w:szCs w:val="14"/>
              </w:rPr>
            </w:pPr>
          </w:p>
          <w:p w:rsidR="00CB40DD" w:rsidRPr="009862CB" w:rsidRDefault="00CB40DD" w:rsidP="00CB40DD">
            <w:pPr>
              <w:rPr>
                <w:rFonts w:ascii="Arial" w:hAnsi="Arial" w:cs="Arial"/>
                <w:color w:val="auto"/>
                <w:sz w:val="16"/>
                <w:szCs w:val="16"/>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r w:rsidRPr="009862CB">
              <w:rPr>
                <w:rFonts w:ascii="Arial" w:hAnsi="Arial" w:cs="Arial"/>
                <w:color w:val="auto"/>
                <w:sz w:val="14"/>
                <w:szCs w:val="14"/>
              </w:rPr>
              <w:br/>
            </w: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 ] Sì [ ] No</w:t>
            </w:r>
          </w:p>
          <w:p w:rsidR="00CB40DD" w:rsidRPr="009862CB" w:rsidRDefault="00CB40DD" w:rsidP="00CB40DD">
            <w:pPr>
              <w:jc w:val="both"/>
              <w:rPr>
                <w:rFonts w:ascii="Arial" w:hAnsi="Arial" w:cs="Arial"/>
                <w:color w:val="auto"/>
                <w:sz w:val="14"/>
                <w:szCs w:val="14"/>
              </w:rPr>
            </w:pPr>
            <w:r w:rsidRPr="009862CB">
              <w:rPr>
                <w:rFonts w:ascii="Arial" w:hAnsi="Arial" w:cs="Arial"/>
                <w:color w:val="auto"/>
                <w:sz w:val="14"/>
                <w:szCs w:val="14"/>
              </w:rPr>
              <w:t>Se la documentazione pertinente è disponibile elettronicamente, indicare: indirizzo web, autorità o organismo di emanazione, riferimento preciso della documentazione):</w:t>
            </w:r>
          </w:p>
          <w:p w:rsidR="00CB40DD" w:rsidRPr="009862CB" w:rsidRDefault="00CB40DD" w:rsidP="00CB40DD">
            <w:pPr>
              <w:jc w:val="both"/>
              <w:rPr>
                <w:rFonts w:ascii="Arial" w:hAnsi="Arial" w:cs="Arial"/>
                <w:strike/>
                <w:color w:val="auto"/>
                <w:sz w:val="15"/>
                <w:szCs w:val="15"/>
              </w:rPr>
            </w:pPr>
            <w:r w:rsidRPr="009862CB">
              <w:rPr>
                <w:rFonts w:ascii="Arial" w:hAnsi="Arial" w:cs="Arial"/>
                <w:color w:val="auto"/>
                <w:sz w:val="14"/>
                <w:szCs w:val="14"/>
              </w:rPr>
              <w:t>[………..…][……….…][……….…]</w:t>
            </w:r>
          </w:p>
          <w:p w:rsidR="00CB40DD" w:rsidRPr="009862CB" w:rsidRDefault="00CB40DD" w:rsidP="00CB40DD">
            <w:pPr>
              <w:rPr>
                <w:rFonts w:ascii="Arial" w:hAnsi="Arial" w:cs="Arial"/>
                <w:color w:val="auto"/>
                <w:sz w:val="14"/>
                <w:szCs w:val="14"/>
              </w:rPr>
            </w:pPr>
          </w:p>
          <w:p w:rsidR="00CB40DD" w:rsidRPr="009862CB" w:rsidRDefault="00CB40DD" w:rsidP="00CB40DD">
            <w:pPr>
              <w:rPr>
                <w:color w:val="auto"/>
              </w:rPr>
            </w:pPr>
            <w:r w:rsidRPr="009862CB">
              <w:rPr>
                <w:rFonts w:ascii="Arial" w:hAnsi="Arial" w:cs="Arial"/>
                <w:color w:val="auto"/>
                <w:sz w:val="14"/>
                <w:szCs w:val="14"/>
              </w:rPr>
              <w:t>[ ] Sì [ ] No</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numPr>
                <w:ilvl w:val="0"/>
                <w:numId w:val="10"/>
              </w:numPr>
              <w:rPr>
                <w:rFonts w:ascii="Arial" w:hAnsi="Arial" w:cs="Arial"/>
                <w:color w:val="auto"/>
                <w:sz w:val="14"/>
                <w:szCs w:val="14"/>
              </w:rPr>
            </w:pPr>
            <w:r w:rsidRPr="009862CB">
              <w:rPr>
                <w:rFonts w:ascii="Arial" w:hAnsi="Arial" w:cs="Arial"/>
                <w:color w:val="auto"/>
                <w:sz w:val="14"/>
                <w:szCs w:val="14"/>
              </w:rPr>
              <w:lastRenderedPageBreak/>
              <w:t>L’operatore economico  si trova nella condizione prevista dall’art. 53 comma 16-ter del D.Lgs. 165/2001 (</w:t>
            </w:r>
            <w:proofErr w:type="spellStart"/>
            <w:r w:rsidRPr="009862CB">
              <w:rPr>
                <w:rFonts w:ascii="Arial" w:hAnsi="Arial" w:cs="Arial"/>
                <w:color w:val="auto"/>
                <w:sz w:val="14"/>
                <w:szCs w:val="14"/>
              </w:rPr>
              <w:t>pantouflage</w:t>
            </w:r>
            <w:proofErr w:type="spellEnd"/>
            <w:r w:rsidRPr="009862CB">
              <w:rPr>
                <w:rFonts w:ascii="Arial" w:hAnsi="Arial" w:cs="Arial"/>
                <w:color w:val="auto"/>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 </w:t>
            </w:r>
          </w:p>
        </w:tc>
      </w:tr>
    </w:tbl>
    <w:p w:rsidR="00CB40DD" w:rsidRPr="009862CB" w:rsidRDefault="00CB40DD" w:rsidP="00CB40DD">
      <w:pPr>
        <w:jc w:val="center"/>
        <w:rPr>
          <w:rFonts w:ascii="Arial" w:hAnsi="Arial" w:cs="Arial"/>
          <w:color w:val="auto"/>
          <w:sz w:val="17"/>
          <w:szCs w:val="17"/>
        </w:rPr>
      </w:pPr>
      <w:r w:rsidRPr="009862CB">
        <w:rPr>
          <w:color w:val="auto"/>
          <w:sz w:val="18"/>
          <w:szCs w:val="18"/>
        </w:rPr>
        <w:br w:type="page"/>
      </w:r>
      <w:r w:rsidRPr="009862CB">
        <w:rPr>
          <w:color w:val="auto"/>
          <w:sz w:val="18"/>
          <w:szCs w:val="18"/>
        </w:rPr>
        <w:lastRenderedPageBreak/>
        <w:t>Parte IV: Criteri di selezione</w:t>
      </w:r>
    </w:p>
    <w:p w:rsidR="00CB40DD" w:rsidRPr="009862CB" w:rsidRDefault="00CB40DD" w:rsidP="00CB40DD">
      <w:pPr>
        <w:spacing w:before="0" w:after="0"/>
        <w:rPr>
          <w:rFonts w:ascii="Arial" w:hAnsi="Arial" w:cs="Arial"/>
          <w:color w:val="auto"/>
          <w:sz w:val="17"/>
          <w:szCs w:val="17"/>
        </w:rPr>
      </w:pPr>
    </w:p>
    <w:p w:rsidR="00CB40DD" w:rsidRPr="009862CB" w:rsidRDefault="00CB40DD" w:rsidP="00CB40DD">
      <w:pPr>
        <w:spacing w:before="0" w:after="0"/>
        <w:rPr>
          <w:rFonts w:ascii="Arial" w:hAnsi="Arial" w:cs="Arial"/>
          <w:color w:val="auto"/>
          <w:sz w:val="14"/>
          <w:szCs w:val="14"/>
        </w:rPr>
      </w:pPr>
      <w:r w:rsidRPr="009862CB">
        <w:rPr>
          <w:rFonts w:ascii="Arial" w:hAnsi="Arial" w:cs="Arial"/>
          <w:color w:val="auto"/>
          <w:sz w:val="14"/>
          <w:szCs w:val="14"/>
        </w:rPr>
        <w:t xml:space="preserve">In merito ai criteri di selezione (sezione </w:t>
      </w:r>
      <w:r w:rsidRPr="009862CB">
        <w:rPr>
          <w:rFonts w:ascii="Symbol" w:eastAsia="Symbol" w:hAnsi="Symbol" w:cs="Symbol"/>
          <w:color w:val="auto"/>
          <w:sz w:val="14"/>
          <w:szCs w:val="14"/>
        </w:rPr>
        <w:t></w:t>
      </w:r>
      <w:r w:rsidRPr="009862CB">
        <w:rPr>
          <w:rFonts w:ascii="Arial" w:hAnsi="Arial" w:cs="Arial"/>
          <w:color w:val="auto"/>
          <w:sz w:val="14"/>
          <w:szCs w:val="14"/>
        </w:rPr>
        <w:t xml:space="preserve"> o sezioni da A </w:t>
      </w:r>
      <w:proofErr w:type="spellStart"/>
      <w:r w:rsidRPr="009862CB">
        <w:rPr>
          <w:rFonts w:ascii="Arial" w:hAnsi="Arial" w:cs="Arial"/>
          <w:color w:val="auto"/>
          <w:sz w:val="14"/>
          <w:szCs w:val="14"/>
        </w:rPr>
        <w:t>a</w:t>
      </w:r>
      <w:proofErr w:type="spellEnd"/>
      <w:r w:rsidRPr="009862CB">
        <w:rPr>
          <w:rFonts w:ascii="Arial" w:hAnsi="Arial" w:cs="Arial"/>
          <w:color w:val="auto"/>
          <w:sz w:val="14"/>
          <w:szCs w:val="14"/>
        </w:rPr>
        <w:t xml:space="preserve"> D della presente parte) l'operatore economico dichiara che:</w:t>
      </w:r>
    </w:p>
    <w:p w:rsidR="00CB40DD" w:rsidRPr="009862CB" w:rsidRDefault="00CB40DD" w:rsidP="00CB40DD">
      <w:pPr>
        <w:spacing w:before="0" w:after="0"/>
        <w:rPr>
          <w:rFonts w:ascii="Arial" w:hAnsi="Arial" w:cs="Arial"/>
          <w:color w:val="auto"/>
          <w:sz w:val="16"/>
          <w:szCs w:val="16"/>
        </w:rPr>
      </w:pPr>
    </w:p>
    <w:p w:rsidR="00CB40DD" w:rsidRPr="009862CB" w:rsidRDefault="00CB40DD" w:rsidP="00CB40DD">
      <w:pPr>
        <w:pStyle w:val="SectionTitle"/>
        <w:spacing w:before="0" w:after="0"/>
        <w:jc w:val="both"/>
        <w:rPr>
          <w:color w:val="auto"/>
          <w:sz w:val="16"/>
          <w:szCs w:val="16"/>
        </w:rPr>
      </w:pPr>
      <w:r w:rsidRPr="009862CB">
        <w:rPr>
          <w:rFonts w:ascii="Symbol" w:eastAsia="Symbol" w:hAnsi="Symbol" w:cs="Symbol"/>
          <w:b w:val="0"/>
          <w:caps/>
          <w:color w:val="auto"/>
          <w:szCs w:val="28"/>
        </w:rPr>
        <w:t></w:t>
      </w:r>
      <w:r w:rsidRPr="009862CB">
        <w:rPr>
          <w:rFonts w:ascii="Arial" w:hAnsi="Arial" w:cs="Arial"/>
          <w:b w:val="0"/>
          <w:caps/>
          <w:color w:val="auto"/>
          <w:sz w:val="16"/>
          <w:szCs w:val="16"/>
        </w:rPr>
        <w:t>: Indicazione globale per tutti i criteri di selezione</w:t>
      </w:r>
    </w:p>
    <w:p w:rsidR="00CB40DD" w:rsidRPr="009862CB" w:rsidRDefault="00CB40DD" w:rsidP="00CB40DD">
      <w:pPr>
        <w:pStyle w:val="Titolo1"/>
        <w:spacing w:before="0" w:after="0"/>
        <w:rPr>
          <w:color w:val="auto"/>
          <w:sz w:val="16"/>
          <w:szCs w:val="16"/>
        </w:rPr>
      </w:pP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9862CB">
        <w:rPr>
          <w:rFonts w:ascii="Arial" w:hAnsi="Arial" w:cs="Arial"/>
          <w:b/>
          <w:color w:val="auto"/>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62CB">
        <w:rPr>
          <w:rFonts w:ascii="Symbol" w:eastAsia="Symbol" w:hAnsi="Symbol" w:cs="Symbol"/>
          <w:b/>
          <w:color w:val="auto"/>
          <w:w w:val="0"/>
          <w:sz w:val="15"/>
          <w:szCs w:val="15"/>
        </w:rPr>
        <w:t></w:t>
      </w:r>
      <w:r w:rsidRPr="009862CB">
        <w:rPr>
          <w:rFonts w:ascii="Arial" w:hAnsi="Arial" w:cs="Arial"/>
          <w:b/>
          <w:color w:val="auto"/>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CB40DD" w:rsidRPr="009862CB" w:rsidTr="00CB40DD">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w w:val="0"/>
                <w:sz w:val="15"/>
                <w:szCs w:val="15"/>
              </w:rPr>
              <w:t>[ ] Sì [ ] No</w:t>
            </w:r>
          </w:p>
        </w:tc>
      </w:tr>
    </w:tbl>
    <w:p w:rsidR="00CB40DD" w:rsidRPr="009862CB" w:rsidRDefault="00CB40DD" w:rsidP="00CB40DD">
      <w:pPr>
        <w:pStyle w:val="SectionTitle"/>
        <w:spacing w:after="120"/>
        <w:jc w:val="both"/>
        <w:rPr>
          <w:rFonts w:ascii="Arial" w:hAnsi="Arial" w:cs="Arial"/>
          <w:b w:val="0"/>
          <w:caps/>
          <w:color w:val="auto"/>
          <w:sz w:val="16"/>
          <w:szCs w:val="16"/>
        </w:rPr>
      </w:pPr>
    </w:p>
    <w:p w:rsidR="00CB40DD" w:rsidRPr="009862CB" w:rsidRDefault="00CB40DD" w:rsidP="00CB40DD">
      <w:pPr>
        <w:pStyle w:val="SectionTitle"/>
        <w:jc w:val="both"/>
        <w:rPr>
          <w:rFonts w:ascii="Arial" w:hAnsi="Arial" w:cs="Arial"/>
          <w:color w:val="auto"/>
          <w:w w:val="0"/>
          <w:sz w:val="15"/>
          <w:szCs w:val="15"/>
        </w:rPr>
      </w:pPr>
      <w:r w:rsidRPr="009862CB">
        <w:rPr>
          <w:rFonts w:ascii="Arial" w:hAnsi="Arial" w:cs="Arial"/>
          <w:b w:val="0"/>
          <w:caps/>
          <w:color w:val="auto"/>
          <w:sz w:val="16"/>
          <w:szCs w:val="16"/>
        </w:rPr>
        <w:t>A: Idoneità (A</w:t>
      </w:r>
      <w:r w:rsidRPr="009862CB">
        <w:rPr>
          <w:rFonts w:ascii="Arial" w:hAnsi="Arial" w:cs="Arial"/>
          <w:b w:val="0"/>
          <w:smallCaps w:val="0"/>
          <w:color w:val="auto"/>
          <w:sz w:val="16"/>
          <w:szCs w:val="16"/>
        </w:rPr>
        <w:t xml:space="preserve">rticolo 83, comma 1, lettera </w:t>
      </w:r>
      <w:r w:rsidRPr="009862CB">
        <w:rPr>
          <w:rFonts w:ascii="Arial" w:hAnsi="Arial" w:cs="Arial"/>
          <w:b w:val="0"/>
          <w:i/>
          <w:smallCaps w:val="0"/>
          <w:color w:val="auto"/>
          <w:sz w:val="16"/>
          <w:szCs w:val="16"/>
        </w:rPr>
        <w:t>a)</w:t>
      </w:r>
      <w:r w:rsidRPr="009862CB">
        <w:rPr>
          <w:rFonts w:ascii="Arial" w:hAnsi="Arial" w:cs="Arial"/>
          <w:b w:val="0"/>
          <w:smallCaps w:val="0"/>
          <w:color w:val="auto"/>
          <w:sz w:val="16"/>
          <w:szCs w:val="16"/>
        </w:rPr>
        <w:t xml:space="preserve">, del Codice) </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862CB">
        <w:rPr>
          <w:rFonts w:ascii="Arial" w:hAnsi="Arial" w:cs="Arial"/>
          <w:b/>
          <w:color w:val="auto"/>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numPr>
                <w:ilvl w:val="0"/>
                <w:numId w:val="3"/>
              </w:numPr>
              <w:tabs>
                <w:tab w:val="left" w:pos="284"/>
              </w:tabs>
              <w:ind w:left="284" w:hanging="284"/>
              <w:rPr>
                <w:rFonts w:ascii="Arial" w:hAnsi="Arial" w:cs="Arial"/>
                <w:color w:val="auto"/>
                <w:sz w:val="15"/>
                <w:szCs w:val="15"/>
              </w:rPr>
            </w:pPr>
            <w:r w:rsidRPr="009862CB">
              <w:rPr>
                <w:rFonts w:ascii="Arial" w:hAnsi="Arial" w:cs="Arial"/>
                <w:b/>
                <w:color w:val="auto"/>
                <w:sz w:val="15"/>
                <w:szCs w:val="15"/>
              </w:rPr>
              <w:t xml:space="preserve">Iscrizione in un registro professionale o commerciale tenuto nello Stato membro di stabilimento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27"/>
            </w:r>
            <w:r w:rsidRPr="009862CB">
              <w:rPr>
                <w:rFonts w:ascii="Arial" w:hAnsi="Arial" w:cs="Arial"/>
                <w:color w:val="auto"/>
                <w:sz w:val="15"/>
                <w:szCs w:val="15"/>
              </w:rPr>
              <w:t>)</w:t>
            </w:r>
            <w:r w:rsidRPr="009862CB">
              <w:rPr>
                <w:rFonts w:ascii="Arial" w:hAnsi="Arial" w:cs="Arial"/>
                <w:color w:val="auto"/>
                <w:sz w:val="15"/>
                <w:szCs w:val="15"/>
              </w:rPr>
              <w:br/>
            </w:r>
          </w:p>
          <w:p w:rsidR="00CB40DD" w:rsidRPr="009862CB" w:rsidRDefault="00CB40DD" w:rsidP="00CB40DD">
            <w:pPr>
              <w:pStyle w:val="Paragrafoelenco1"/>
              <w:ind w:left="284"/>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w w:val="0"/>
                <w:sz w:val="15"/>
                <w:szCs w:val="15"/>
              </w:rPr>
              <w:t>[………….…]</w:t>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sz w:val="15"/>
                <w:szCs w:val="15"/>
              </w:rPr>
              <w:t>(indirizzo web, autorità o organismo di emanazione, riferimento preciso della documentazione):</w:t>
            </w:r>
            <w:r w:rsidRPr="009862CB">
              <w:rPr>
                <w:rFonts w:ascii="Arial" w:hAnsi="Arial" w:cs="Arial"/>
                <w:i/>
                <w:color w:val="auto"/>
                <w:sz w:val="15"/>
                <w:szCs w:val="15"/>
              </w:rPr>
              <w:t xml:space="preserv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numPr>
                <w:ilvl w:val="0"/>
                <w:numId w:val="3"/>
              </w:numPr>
              <w:tabs>
                <w:tab w:val="left" w:pos="284"/>
              </w:tabs>
              <w:ind w:left="284" w:hanging="284"/>
              <w:rPr>
                <w:rFonts w:ascii="Arial" w:hAnsi="Arial" w:cs="Arial"/>
                <w:color w:val="auto"/>
                <w:sz w:val="15"/>
                <w:szCs w:val="15"/>
              </w:rPr>
            </w:pPr>
            <w:r w:rsidRPr="009862CB">
              <w:rPr>
                <w:rFonts w:ascii="Arial" w:hAnsi="Arial" w:cs="Arial"/>
                <w:b/>
                <w:color w:val="auto"/>
                <w:sz w:val="15"/>
                <w:szCs w:val="15"/>
              </w:rPr>
              <w:t>Per gli appalti di servizi:</w:t>
            </w:r>
          </w:p>
          <w:p w:rsidR="00CB40DD" w:rsidRPr="009862CB" w:rsidRDefault="00CB40DD" w:rsidP="00CB40DD">
            <w:pPr>
              <w:pStyle w:val="Paragrafoelenco1"/>
              <w:tabs>
                <w:tab w:val="left" w:pos="284"/>
              </w:tabs>
              <w:ind w:left="284"/>
              <w:rPr>
                <w:rFonts w:ascii="Arial" w:hAnsi="Arial" w:cs="Arial"/>
                <w:color w:val="auto"/>
                <w:sz w:val="15"/>
                <w:szCs w:val="15"/>
              </w:rPr>
            </w:pPr>
          </w:p>
          <w:p w:rsidR="00CB40DD" w:rsidRPr="009862CB" w:rsidRDefault="00CB40DD" w:rsidP="00CB40DD">
            <w:pPr>
              <w:pStyle w:val="Paragrafoelenco1"/>
              <w:tabs>
                <w:tab w:val="left" w:pos="284"/>
              </w:tabs>
              <w:ind w:left="284"/>
              <w:rPr>
                <w:rFonts w:ascii="Arial" w:hAnsi="Arial" w:cs="Arial"/>
                <w:color w:val="auto"/>
                <w:sz w:val="15"/>
                <w:szCs w:val="15"/>
              </w:rPr>
            </w:pPr>
            <w:r w:rsidRPr="009862CB">
              <w:rPr>
                <w:rFonts w:ascii="Arial" w:hAnsi="Arial" w:cs="Arial"/>
                <w:color w:val="auto"/>
                <w:sz w:val="15"/>
                <w:szCs w:val="15"/>
              </w:rPr>
              <w:t xml:space="preserve">È richiesta una particolare </w:t>
            </w:r>
            <w:r w:rsidRPr="009862CB">
              <w:rPr>
                <w:rFonts w:ascii="Arial" w:hAnsi="Arial" w:cs="Arial"/>
                <w:b/>
                <w:color w:val="auto"/>
                <w:sz w:val="15"/>
                <w:szCs w:val="15"/>
              </w:rPr>
              <w:t>autorizzazione o appartenenza</w:t>
            </w:r>
            <w:r w:rsidRPr="009862CB">
              <w:rPr>
                <w:rFonts w:ascii="Arial" w:hAnsi="Arial" w:cs="Arial"/>
                <w:color w:val="auto"/>
                <w:sz w:val="15"/>
                <w:szCs w:val="15"/>
              </w:rPr>
              <w:t xml:space="preserve"> a una particolare organizzazione (elenchi, albi, ecc.) per poter prestare il servizio di cui trattasi nel paese di stabilimento dell'operatore economico? </w:t>
            </w:r>
            <w:r w:rsidRPr="009862CB">
              <w:rPr>
                <w:rFonts w:ascii="Arial" w:hAnsi="Arial" w:cs="Arial"/>
                <w:color w:val="auto"/>
                <w:sz w:val="15"/>
                <w:szCs w:val="15"/>
              </w:rPr>
              <w:br/>
            </w:r>
          </w:p>
          <w:p w:rsidR="00CB40DD" w:rsidRPr="009862CB" w:rsidRDefault="00CB40DD" w:rsidP="00CB40DD">
            <w:pPr>
              <w:pStyle w:val="Paragrafoelenco1"/>
              <w:tabs>
                <w:tab w:val="left" w:pos="0"/>
              </w:tabs>
              <w:ind w:left="0"/>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w w:val="0"/>
                <w:sz w:val="15"/>
                <w:szCs w:val="15"/>
              </w:rPr>
              <w:br/>
              <w:t>[ ] Sì [ ] No</w:t>
            </w:r>
            <w:r w:rsidRPr="009862CB">
              <w:rPr>
                <w:rFonts w:ascii="Arial" w:hAnsi="Arial" w:cs="Arial"/>
                <w:color w:val="auto"/>
                <w:w w:val="0"/>
                <w:sz w:val="15"/>
                <w:szCs w:val="15"/>
              </w:rPr>
              <w:br/>
            </w:r>
            <w:r w:rsidRPr="009862CB">
              <w:rPr>
                <w:rFonts w:ascii="Arial" w:hAnsi="Arial" w:cs="Arial"/>
                <w:color w:val="auto"/>
                <w:w w:val="0"/>
                <w:sz w:val="15"/>
                <w:szCs w:val="15"/>
              </w:rPr>
              <w:br/>
              <w:t>In caso affermativo, specificare quale documentazione e se l'operatore economico ne dispone: [ …] [ ] Sì [ ] No</w:t>
            </w:r>
            <w:r w:rsidRPr="009862CB">
              <w:rPr>
                <w:rFonts w:ascii="Arial" w:hAnsi="Arial" w:cs="Arial"/>
                <w:color w:val="auto"/>
                <w:w w:val="0"/>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bl>
    <w:p w:rsidR="00CB40DD" w:rsidRPr="009862CB" w:rsidRDefault="00CB40DD" w:rsidP="00CB40DD">
      <w:pPr>
        <w:pStyle w:val="SectionTitle"/>
        <w:spacing w:before="0" w:after="0"/>
        <w:jc w:val="both"/>
        <w:rPr>
          <w:rFonts w:ascii="Arial" w:hAnsi="Arial" w:cs="Arial"/>
          <w:color w:val="auto"/>
          <w:sz w:val="4"/>
          <w:szCs w:val="4"/>
        </w:rPr>
      </w:pPr>
    </w:p>
    <w:p w:rsidR="00CB40DD" w:rsidRPr="009862CB" w:rsidRDefault="00CB40DD" w:rsidP="00CB40DD">
      <w:pPr>
        <w:spacing w:before="0"/>
        <w:rPr>
          <w:color w:val="auto"/>
        </w:rPr>
      </w:pPr>
    </w:p>
    <w:p w:rsidR="00CB40DD" w:rsidRPr="009862CB" w:rsidRDefault="00CB40DD" w:rsidP="00CB40DD">
      <w:pPr>
        <w:pStyle w:val="SectionTitle"/>
        <w:pageBreakBefore/>
        <w:spacing w:before="0" w:after="0"/>
        <w:jc w:val="both"/>
        <w:rPr>
          <w:rFonts w:ascii="Arial" w:hAnsi="Arial" w:cs="Arial"/>
          <w:b w:val="0"/>
          <w:caps/>
          <w:color w:val="auto"/>
          <w:sz w:val="15"/>
          <w:szCs w:val="15"/>
        </w:rPr>
      </w:pPr>
    </w:p>
    <w:p w:rsidR="00CB40DD" w:rsidRPr="009862CB" w:rsidRDefault="00CB40DD" w:rsidP="00CB40DD">
      <w:pPr>
        <w:pStyle w:val="SectionTitle"/>
        <w:spacing w:before="0" w:after="0"/>
        <w:rPr>
          <w:rFonts w:ascii="Arial" w:hAnsi="Arial" w:cs="Arial"/>
          <w:color w:val="auto"/>
          <w:w w:val="0"/>
          <w:sz w:val="15"/>
          <w:szCs w:val="15"/>
        </w:rPr>
      </w:pPr>
      <w:r w:rsidRPr="009862CB">
        <w:rPr>
          <w:rFonts w:ascii="Arial" w:hAnsi="Arial" w:cs="Arial"/>
          <w:b w:val="0"/>
          <w:caps/>
          <w:color w:val="auto"/>
          <w:sz w:val="15"/>
          <w:szCs w:val="15"/>
        </w:rPr>
        <w:t>B: Capacità economica e finanziaria (</w:t>
      </w:r>
      <w:r w:rsidRPr="009862CB">
        <w:rPr>
          <w:rFonts w:ascii="Arial" w:hAnsi="Arial" w:cs="Arial"/>
          <w:b w:val="0"/>
          <w:smallCaps w:val="0"/>
          <w:color w:val="auto"/>
          <w:sz w:val="16"/>
          <w:szCs w:val="16"/>
        </w:rPr>
        <w:t xml:space="preserve">Articolo 83, comma 1, lettera </w:t>
      </w:r>
      <w:r w:rsidRPr="009862CB">
        <w:rPr>
          <w:rFonts w:ascii="Arial" w:hAnsi="Arial" w:cs="Arial"/>
          <w:b w:val="0"/>
          <w:i/>
          <w:smallCaps w:val="0"/>
          <w:color w:val="auto"/>
          <w:sz w:val="16"/>
          <w:szCs w:val="16"/>
        </w:rPr>
        <w:t>b)</w:t>
      </w:r>
      <w:r w:rsidRPr="009862CB">
        <w:rPr>
          <w:rFonts w:ascii="Arial" w:hAnsi="Arial" w:cs="Arial"/>
          <w:b w:val="0"/>
          <w:smallCaps w:val="0"/>
          <w:color w:val="auto"/>
          <w:sz w:val="16"/>
          <w:szCs w:val="16"/>
        </w:rPr>
        <w:t>, del Codice)</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862CB">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r w:rsidRPr="009862CB">
              <w:rPr>
                <w:rFonts w:ascii="Arial" w:hAnsi="Arial" w:cs="Arial"/>
                <w:b/>
                <w:i/>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284" w:hanging="284"/>
              <w:rPr>
                <w:rFonts w:ascii="Arial" w:hAnsi="Arial" w:cs="Arial"/>
                <w:b/>
                <w:color w:val="auto"/>
                <w:sz w:val="12"/>
                <w:szCs w:val="12"/>
              </w:rPr>
            </w:pPr>
            <w:r w:rsidRPr="009862CB">
              <w:rPr>
                <w:rFonts w:ascii="Arial" w:hAnsi="Arial" w:cs="Arial"/>
                <w:color w:val="auto"/>
                <w:sz w:val="15"/>
                <w:szCs w:val="15"/>
              </w:rPr>
              <w:t xml:space="preserve">1a)  Il </w:t>
            </w:r>
            <w:r w:rsidRPr="009862CB">
              <w:rPr>
                <w:rFonts w:ascii="Arial" w:hAnsi="Arial" w:cs="Arial"/>
                <w:b/>
                <w:color w:val="auto"/>
                <w:sz w:val="15"/>
                <w:szCs w:val="15"/>
              </w:rPr>
              <w:t>fatturato annuo</w:t>
            </w:r>
            <w:r w:rsidRPr="009862CB">
              <w:rPr>
                <w:rFonts w:ascii="Arial" w:hAnsi="Arial" w:cs="Arial"/>
                <w:color w:val="auto"/>
                <w:sz w:val="15"/>
                <w:szCs w:val="15"/>
              </w:rPr>
              <w:t xml:space="preserve"> ("generale") dell'operatore economico per il numero di esercizi richiesto nell'avviso o bando pertinente o nei documenti di gara è il seguente</w:t>
            </w:r>
            <w:r w:rsidRPr="009862CB">
              <w:rPr>
                <w:rFonts w:ascii="Arial" w:hAnsi="Arial" w:cs="Arial"/>
                <w:b/>
                <w:color w:val="auto"/>
                <w:sz w:val="15"/>
                <w:szCs w:val="15"/>
              </w:rPr>
              <w:t>:</w:t>
            </w:r>
          </w:p>
          <w:p w:rsidR="00CB40DD" w:rsidRPr="009862CB" w:rsidRDefault="00CB40DD" w:rsidP="00CB40DD">
            <w:pPr>
              <w:ind w:left="284" w:hanging="284"/>
              <w:rPr>
                <w:rFonts w:ascii="Arial" w:hAnsi="Arial" w:cs="Arial"/>
                <w:b/>
                <w:color w:val="auto"/>
                <w:sz w:val="12"/>
                <w:szCs w:val="12"/>
              </w:rPr>
            </w:pPr>
          </w:p>
          <w:p w:rsidR="00CB40DD" w:rsidRPr="009862CB" w:rsidRDefault="00CB40DD" w:rsidP="00CB40DD">
            <w:pPr>
              <w:ind w:left="284" w:hanging="284"/>
              <w:rPr>
                <w:rFonts w:ascii="Arial" w:hAnsi="Arial" w:cs="Arial"/>
                <w:color w:val="auto"/>
                <w:sz w:val="12"/>
                <w:szCs w:val="12"/>
              </w:rPr>
            </w:pPr>
            <w:r w:rsidRPr="009862CB">
              <w:rPr>
                <w:rFonts w:ascii="Arial" w:hAnsi="Arial" w:cs="Arial"/>
                <w:b/>
                <w:color w:val="auto"/>
                <w:sz w:val="15"/>
                <w:szCs w:val="15"/>
              </w:rPr>
              <w:t>e/o,</w:t>
            </w:r>
          </w:p>
          <w:p w:rsidR="00CB40DD" w:rsidRPr="009862CB" w:rsidRDefault="00CB40DD" w:rsidP="00CB40DD">
            <w:pPr>
              <w:ind w:left="284" w:hanging="142"/>
              <w:rPr>
                <w:rFonts w:ascii="Arial" w:hAnsi="Arial" w:cs="Arial"/>
                <w:color w:val="auto"/>
                <w:sz w:val="12"/>
                <w:szCs w:val="12"/>
              </w:rPr>
            </w:pPr>
          </w:p>
          <w:p w:rsidR="00CB40DD" w:rsidRPr="009862CB" w:rsidRDefault="00CB40DD" w:rsidP="00CB40DD">
            <w:pPr>
              <w:ind w:left="284" w:hanging="284"/>
              <w:rPr>
                <w:rFonts w:ascii="Arial" w:hAnsi="Arial" w:cs="Arial"/>
                <w:color w:val="auto"/>
                <w:sz w:val="15"/>
                <w:szCs w:val="15"/>
              </w:rPr>
            </w:pPr>
            <w:r w:rsidRPr="009862CB">
              <w:rPr>
                <w:rFonts w:ascii="Arial" w:hAnsi="Arial" w:cs="Arial"/>
                <w:color w:val="auto"/>
                <w:sz w:val="15"/>
                <w:szCs w:val="15"/>
              </w:rPr>
              <w:t xml:space="preserve">1b)  Il </w:t>
            </w:r>
            <w:r w:rsidRPr="009862CB">
              <w:rPr>
                <w:rFonts w:ascii="Arial" w:hAnsi="Arial" w:cs="Arial"/>
                <w:b/>
                <w:color w:val="auto"/>
                <w:sz w:val="15"/>
                <w:szCs w:val="15"/>
              </w:rPr>
              <w:t>fatturato annuo medio</w:t>
            </w:r>
            <w:r w:rsidRPr="009862CB">
              <w:rPr>
                <w:rFonts w:ascii="Arial" w:hAnsi="Arial" w:cs="Arial"/>
                <w:color w:val="auto"/>
                <w:sz w:val="15"/>
                <w:szCs w:val="15"/>
              </w:rPr>
              <w:t xml:space="preserve"> dell'operatore economico </w:t>
            </w:r>
            <w:r w:rsidRPr="009862CB">
              <w:rPr>
                <w:rFonts w:ascii="Arial" w:hAnsi="Arial" w:cs="Arial"/>
                <w:b/>
                <w:color w:val="auto"/>
                <w:sz w:val="15"/>
                <w:szCs w:val="15"/>
              </w:rPr>
              <w:t xml:space="preserve">per il numero di esercizi richiesto nell'avviso o bando pertinente o nei documenti di gara è il seguente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28"/>
            </w:r>
            <w:r w:rsidRPr="009862CB">
              <w:rPr>
                <w:rFonts w:ascii="Arial" w:hAnsi="Arial" w:cs="Arial"/>
                <w:color w:val="auto"/>
                <w:sz w:val="15"/>
                <w:szCs w:val="15"/>
              </w:rPr>
              <w:t>)</w:t>
            </w:r>
            <w:r w:rsidRPr="009862CB">
              <w:rPr>
                <w:rFonts w:ascii="Arial" w:hAnsi="Arial" w:cs="Arial"/>
                <w:b/>
                <w:color w:val="auto"/>
                <w:sz w:val="15"/>
                <w:szCs w:val="15"/>
              </w:rPr>
              <w:t>:</w:t>
            </w:r>
          </w:p>
          <w:p w:rsidR="00CB40DD" w:rsidRPr="009862CB" w:rsidRDefault="00CB40DD" w:rsidP="00CB40DD">
            <w:pPr>
              <w:ind w:left="284" w:hanging="284"/>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esercizio:  [……] fatturato: [……] […] valuta</w:t>
            </w:r>
            <w:r w:rsidRPr="009862CB">
              <w:rPr>
                <w:rFonts w:ascii="Arial" w:hAnsi="Arial" w:cs="Arial"/>
                <w:color w:val="auto"/>
                <w:sz w:val="15"/>
                <w:szCs w:val="15"/>
              </w:rPr>
              <w:br/>
              <w:t>esercizio:  [……] fatturato: [……] […] valuta</w:t>
            </w:r>
            <w:r w:rsidRPr="009862CB">
              <w:rPr>
                <w:rFonts w:ascii="Arial" w:hAnsi="Arial" w:cs="Arial"/>
                <w:color w:val="auto"/>
                <w:sz w:val="15"/>
                <w:szCs w:val="15"/>
              </w:rPr>
              <w:br/>
              <w:t>esercizio:  [……] fatturato: [……] […] valuta</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t>(numero di esercizi, fatturato medio)</w:t>
            </w:r>
            <w:r w:rsidRPr="009862CB">
              <w:rPr>
                <w:rFonts w:ascii="Arial" w:hAnsi="Arial" w:cs="Arial"/>
                <w:b/>
                <w:color w:val="auto"/>
                <w:sz w:val="15"/>
                <w:szCs w:val="15"/>
              </w:rPr>
              <w:t>:</w:t>
            </w:r>
            <w:r w:rsidRPr="009862CB">
              <w:rPr>
                <w:rFonts w:ascii="Arial" w:hAnsi="Arial" w:cs="Arial"/>
                <w:color w:val="auto"/>
                <w:sz w:val="15"/>
                <w:szCs w:val="15"/>
              </w:rPr>
              <w:t xml:space="preserve">  </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 valuta</w:t>
            </w: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284" w:hanging="284"/>
              <w:jc w:val="both"/>
              <w:rPr>
                <w:rFonts w:ascii="Arial" w:hAnsi="Arial" w:cs="Arial"/>
                <w:b/>
                <w:color w:val="auto"/>
                <w:sz w:val="15"/>
                <w:szCs w:val="15"/>
              </w:rPr>
            </w:pPr>
            <w:r w:rsidRPr="009862CB">
              <w:rPr>
                <w:rFonts w:ascii="Arial" w:hAnsi="Arial" w:cs="Arial"/>
                <w:color w:val="auto"/>
                <w:sz w:val="15"/>
                <w:szCs w:val="15"/>
              </w:rPr>
              <w:t xml:space="preserve">2a)  Il </w:t>
            </w:r>
            <w:r w:rsidRPr="009862CB">
              <w:rPr>
                <w:rFonts w:ascii="Arial" w:hAnsi="Arial" w:cs="Arial"/>
                <w:b/>
                <w:color w:val="auto"/>
                <w:sz w:val="15"/>
                <w:szCs w:val="15"/>
              </w:rPr>
              <w:t>fatturato</w:t>
            </w:r>
            <w:r w:rsidRPr="009862CB">
              <w:rPr>
                <w:rFonts w:ascii="Arial" w:hAnsi="Arial" w:cs="Arial"/>
                <w:color w:val="auto"/>
                <w:sz w:val="15"/>
                <w:szCs w:val="15"/>
              </w:rPr>
              <w:t xml:space="preserve"> annuo ("specifico") dell'operatore economico</w:t>
            </w:r>
            <w:r w:rsidRPr="009862CB">
              <w:rPr>
                <w:rFonts w:ascii="Arial" w:hAnsi="Arial" w:cs="Arial"/>
                <w:b/>
                <w:color w:val="auto"/>
                <w:sz w:val="15"/>
                <w:szCs w:val="15"/>
              </w:rPr>
              <w:t xml:space="preserve"> nel settore di attività oggetto dell'appalto</w:t>
            </w:r>
            <w:r w:rsidRPr="009862CB">
              <w:rPr>
                <w:rFonts w:ascii="Arial" w:hAnsi="Arial" w:cs="Arial"/>
                <w:color w:val="auto"/>
                <w:sz w:val="15"/>
                <w:szCs w:val="15"/>
              </w:rPr>
              <w:t xml:space="preserve"> e specificato nell'avviso o bando pertinente o nei documenti di gara per il numero di esercizi richiesto è il seguente:</w:t>
            </w:r>
          </w:p>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t>e/o,</w:t>
            </w:r>
          </w:p>
          <w:p w:rsidR="00CB40DD" w:rsidRPr="009862CB" w:rsidRDefault="00CB40DD" w:rsidP="00CB40DD">
            <w:pPr>
              <w:ind w:left="284" w:hanging="284"/>
              <w:jc w:val="both"/>
              <w:rPr>
                <w:rFonts w:ascii="Arial" w:hAnsi="Arial" w:cs="Arial"/>
                <w:color w:val="auto"/>
                <w:sz w:val="15"/>
                <w:szCs w:val="15"/>
              </w:rPr>
            </w:pPr>
            <w:r w:rsidRPr="009862CB">
              <w:rPr>
                <w:rFonts w:ascii="Arial" w:hAnsi="Arial" w:cs="Arial"/>
                <w:color w:val="auto"/>
                <w:sz w:val="15"/>
                <w:szCs w:val="15"/>
              </w:rPr>
              <w:t xml:space="preserve">2b) Il </w:t>
            </w:r>
            <w:r w:rsidRPr="009862CB">
              <w:rPr>
                <w:rFonts w:ascii="Arial" w:hAnsi="Arial" w:cs="Arial"/>
                <w:b/>
                <w:color w:val="auto"/>
                <w:sz w:val="15"/>
                <w:szCs w:val="15"/>
              </w:rPr>
              <w:t>fatturato annuo medio</w:t>
            </w:r>
            <w:r w:rsidRPr="009862CB">
              <w:rPr>
                <w:rFonts w:ascii="Arial" w:hAnsi="Arial" w:cs="Arial"/>
                <w:color w:val="auto"/>
                <w:sz w:val="15"/>
                <w:szCs w:val="15"/>
              </w:rPr>
              <w:t xml:space="preserve"> dell'operatore economico </w:t>
            </w:r>
            <w:r w:rsidRPr="009862CB">
              <w:rPr>
                <w:rFonts w:ascii="Arial" w:hAnsi="Arial" w:cs="Arial"/>
                <w:b/>
                <w:color w:val="auto"/>
                <w:sz w:val="15"/>
                <w:szCs w:val="15"/>
              </w:rPr>
              <w:t xml:space="preserve">nel settore e per il numero di esercizi specificato nell'avviso o bando pertinente o nei documenti di gara è il seguente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29"/>
            </w:r>
            <w:r w:rsidRPr="009862CB">
              <w:rPr>
                <w:rFonts w:ascii="Arial" w:hAnsi="Arial" w:cs="Arial"/>
                <w:color w:val="auto"/>
                <w:sz w:val="15"/>
                <w:szCs w:val="15"/>
              </w:rPr>
              <w:t>)</w:t>
            </w:r>
            <w:r w:rsidRPr="009862CB">
              <w:rPr>
                <w:rFonts w:ascii="Arial" w:hAnsi="Arial" w:cs="Arial"/>
                <w:b/>
                <w:color w:val="auto"/>
                <w:sz w:val="15"/>
                <w:szCs w:val="15"/>
              </w:rPr>
              <w:t>:</w:t>
            </w:r>
          </w:p>
          <w:p w:rsidR="00CB40DD" w:rsidRPr="009862CB" w:rsidRDefault="00CB40DD" w:rsidP="00CB40DD">
            <w:pPr>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esercizio: [……] fatturato: [……] […]valuta</w:t>
            </w:r>
            <w:r w:rsidRPr="009862CB">
              <w:rPr>
                <w:rFonts w:ascii="Arial" w:hAnsi="Arial" w:cs="Arial"/>
                <w:color w:val="auto"/>
                <w:sz w:val="15"/>
                <w:szCs w:val="15"/>
              </w:rPr>
              <w:br/>
              <w:t>esercizio: [……] fatturato: [……] […]valuta</w:t>
            </w:r>
            <w:r w:rsidRPr="009862CB">
              <w:rPr>
                <w:rFonts w:ascii="Arial" w:hAnsi="Arial" w:cs="Arial"/>
                <w:color w:val="auto"/>
                <w:sz w:val="15"/>
                <w:szCs w:val="15"/>
              </w:rPr>
              <w:br/>
              <w:t>esercizio: [……] fatturato: [……] […]valuta</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t>(numero di esercizi, fatturato medio)</w:t>
            </w:r>
            <w:r w:rsidRPr="009862CB">
              <w:rPr>
                <w:rFonts w:ascii="Arial" w:hAnsi="Arial" w:cs="Arial"/>
                <w:b/>
                <w:color w:val="auto"/>
                <w:sz w:val="15"/>
                <w:szCs w:val="15"/>
              </w:rPr>
              <w:t>:</w:t>
            </w:r>
            <w:r w:rsidRPr="009862CB">
              <w:rPr>
                <w:rFonts w:ascii="Arial" w:hAnsi="Arial" w:cs="Arial"/>
                <w:color w:val="auto"/>
                <w:sz w:val="15"/>
                <w:szCs w:val="15"/>
              </w:rPr>
              <w:t xml:space="preserve"> </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 valuta</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jc w:val="both"/>
              <w:rPr>
                <w:color w:val="auto"/>
              </w:rPr>
            </w:pPr>
            <w:r w:rsidRPr="009862CB">
              <w:rPr>
                <w:rFonts w:ascii="Arial" w:hAnsi="Arial" w:cs="Arial"/>
                <w:color w:val="auto"/>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numPr>
                <w:ilvl w:val="0"/>
                <w:numId w:val="4"/>
              </w:numPr>
              <w:ind w:left="284" w:hanging="284"/>
              <w:jc w:val="both"/>
              <w:rPr>
                <w:rFonts w:ascii="Arial" w:hAnsi="Arial" w:cs="Arial"/>
                <w:color w:val="auto"/>
                <w:sz w:val="15"/>
                <w:szCs w:val="15"/>
              </w:rPr>
            </w:pPr>
            <w:r w:rsidRPr="009862CB">
              <w:rPr>
                <w:rFonts w:ascii="Arial" w:hAnsi="Arial" w:cs="Arial"/>
                <w:color w:val="auto"/>
                <w:sz w:val="15"/>
                <w:szCs w:val="15"/>
              </w:rPr>
              <w:t xml:space="preserve">Per quanto riguarda gli </w:t>
            </w:r>
            <w:r w:rsidRPr="009862CB">
              <w:rPr>
                <w:rFonts w:ascii="Arial" w:hAnsi="Arial" w:cs="Arial"/>
                <w:b/>
                <w:color w:val="auto"/>
                <w:sz w:val="15"/>
                <w:szCs w:val="15"/>
              </w:rPr>
              <w:t xml:space="preserve">indici finanziari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30"/>
            </w:r>
            <w:r w:rsidRPr="009862CB">
              <w:rPr>
                <w:rFonts w:ascii="Arial" w:hAnsi="Arial" w:cs="Arial"/>
                <w:color w:val="auto"/>
                <w:sz w:val="15"/>
                <w:szCs w:val="15"/>
              </w:rPr>
              <w:t xml:space="preserve">) specificati nell'avviso o bando pertinente o nei documenti di gara ai sensi dell’art. 83 comma 4, lett. </w:t>
            </w:r>
            <w:r w:rsidRPr="009862CB">
              <w:rPr>
                <w:rFonts w:ascii="Arial" w:hAnsi="Arial" w:cs="Arial"/>
                <w:i/>
                <w:color w:val="auto"/>
                <w:sz w:val="15"/>
                <w:szCs w:val="15"/>
              </w:rPr>
              <w:t>b)</w:t>
            </w:r>
            <w:r w:rsidRPr="009862CB">
              <w:rPr>
                <w:rFonts w:ascii="Arial" w:hAnsi="Arial" w:cs="Arial"/>
                <w:color w:val="auto"/>
                <w:sz w:val="15"/>
                <w:szCs w:val="15"/>
              </w:rPr>
              <w:t>, del Codice, l'operatore economico dichiara che i valori attuali degli indici richiesti sono i seguenti:</w:t>
            </w:r>
          </w:p>
          <w:p w:rsidR="00CB40DD" w:rsidRPr="009862CB" w:rsidRDefault="00CB40DD" w:rsidP="00CB40DD">
            <w:pPr>
              <w:pStyle w:val="Paragrafoelenco1"/>
              <w:ind w:left="0"/>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(indicazione dell'indice richiesto, come rapporto tra x e y (</w:t>
            </w:r>
            <w:r w:rsidRPr="009862CB">
              <w:rPr>
                <w:rStyle w:val="Rimandonotaapidipagina"/>
                <w:rFonts w:ascii="Arial" w:hAnsi="Arial" w:cs="Arial"/>
                <w:color w:val="auto"/>
                <w:sz w:val="15"/>
                <w:szCs w:val="15"/>
              </w:rPr>
              <w:footnoteReference w:id="31"/>
            </w:r>
            <w:r w:rsidRPr="009862CB">
              <w:rPr>
                <w:rFonts w:ascii="Arial" w:hAnsi="Arial" w:cs="Arial"/>
                <w:color w:val="auto"/>
                <w:sz w:val="15"/>
                <w:szCs w:val="15"/>
              </w:rPr>
              <w:t>), e valore)</w:t>
            </w:r>
            <w:r w:rsidRPr="009862CB">
              <w:rPr>
                <w:rFonts w:ascii="Arial" w:hAnsi="Arial" w:cs="Arial"/>
                <w:color w:val="auto"/>
                <w:sz w:val="15"/>
                <w:szCs w:val="15"/>
              </w:rPr>
              <w:br/>
              <w:t>[……], [……] (</w:t>
            </w:r>
            <w:r w:rsidRPr="009862CB">
              <w:rPr>
                <w:rStyle w:val="Rimandonotaapidipagina"/>
                <w:rFonts w:ascii="Arial" w:hAnsi="Arial" w:cs="Arial"/>
                <w:color w:val="auto"/>
                <w:sz w:val="15"/>
                <w:szCs w:val="15"/>
              </w:rPr>
              <w:footnoteReference w:id="32"/>
            </w: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i/>
                <w:color w:val="auto"/>
                <w:sz w:val="15"/>
                <w:szCs w:val="15"/>
              </w:rPr>
              <w:br/>
            </w:r>
            <w:r w:rsidRPr="009862CB">
              <w:rPr>
                <w:rFonts w:ascii="Arial" w:hAnsi="Arial" w:cs="Arial"/>
                <w:color w:val="auto"/>
                <w:sz w:val="15"/>
                <w:szCs w:val="15"/>
              </w:rPr>
              <w:t>(indirizzo web, autorità o organismo di emanazione, riferimento preciso della documentazione):</w:t>
            </w:r>
            <w:r w:rsidRPr="009862CB">
              <w:rPr>
                <w:rFonts w:ascii="Arial" w:hAnsi="Arial" w:cs="Arial"/>
                <w:i/>
                <w:color w:val="auto"/>
                <w:sz w:val="15"/>
                <w:szCs w:val="15"/>
              </w:rPr>
              <w:t xml:space="preserv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numPr>
                <w:ilvl w:val="0"/>
                <w:numId w:val="4"/>
              </w:numPr>
              <w:ind w:left="284" w:hanging="284"/>
              <w:rPr>
                <w:rStyle w:val="NormalBoldChar"/>
                <w:rFonts w:ascii="Arial" w:eastAsia="Calibri" w:hAnsi="Arial" w:cs="Arial"/>
                <w:b w:val="0"/>
                <w:color w:val="auto"/>
                <w:sz w:val="15"/>
                <w:szCs w:val="15"/>
              </w:rPr>
            </w:pPr>
            <w:r w:rsidRPr="009862CB">
              <w:rPr>
                <w:rFonts w:ascii="Arial" w:hAnsi="Arial" w:cs="Arial"/>
                <w:color w:val="auto"/>
                <w:sz w:val="15"/>
                <w:szCs w:val="15"/>
              </w:rPr>
              <w:t xml:space="preserve">L'importo assicurato dalla </w:t>
            </w:r>
            <w:r w:rsidRPr="009862CB">
              <w:rPr>
                <w:rFonts w:ascii="Arial" w:hAnsi="Arial" w:cs="Arial"/>
                <w:b/>
                <w:color w:val="auto"/>
                <w:sz w:val="15"/>
                <w:szCs w:val="15"/>
              </w:rPr>
              <w:t>copertura contro i rischi professional</w:t>
            </w:r>
            <w:r w:rsidRPr="009862CB">
              <w:rPr>
                <w:rFonts w:ascii="Arial" w:hAnsi="Arial" w:cs="Arial"/>
                <w:color w:val="auto"/>
                <w:sz w:val="15"/>
                <w:szCs w:val="15"/>
              </w:rPr>
              <w:t xml:space="preserve">i è il seguente (articolo 83, comma 4, lettera </w:t>
            </w:r>
            <w:r w:rsidRPr="009862CB">
              <w:rPr>
                <w:rFonts w:ascii="Arial" w:hAnsi="Arial" w:cs="Arial"/>
                <w:i/>
                <w:color w:val="auto"/>
                <w:sz w:val="15"/>
                <w:szCs w:val="15"/>
              </w:rPr>
              <w:t>c)</w:t>
            </w:r>
            <w:r w:rsidRPr="009862CB">
              <w:rPr>
                <w:rFonts w:ascii="Arial" w:hAnsi="Arial" w:cs="Arial"/>
                <w:color w:val="auto"/>
                <w:sz w:val="15"/>
                <w:szCs w:val="15"/>
              </w:rPr>
              <w:t xml:space="preserve"> del Codice):</w:t>
            </w:r>
          </w:p>
          <w:p w:rsidR="00CB40DD" w:rsidRPr="009862CB" w:rsidRDefault="00CB40DD" w:rsidP="00CB40DD">
            <w:pPr>
              <w:rPr>
                <w:color w:val="auto"/>
              </w:rPr>
            </w:pPr>
            <w:r w:rsidRPr="009862CB">
              <w:rPr>
                <w:rStyle w:val="NormalBoldChar"/>
                <w:rFonts w:ascii="Arial" w:eastAsia="Calibri" w:hAnsi="Arial" w:cs="Arial"/>
                <w:b w:val="0"/>
                <w:color w:val="auto"/>
                <w:sz w:val="15"/>
                <w:szCs w:val="15"/>
              </w:rPr>
              <w:t xml:space="preserve">Se </w:t>
            </w:r>
            <w:r w:rsidRPr="009862CB">
              <w:rPr>
                <w:rFonts w:ascii="Arial" w:hAnsi="Arial" w:cs="Arial"/>
                <w:color w:val="auto"/>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valuta</w:t>
            </w:r>
          </w:p>
          <w:p w:rsidR="00CB40DD" w:rsidRPr="009862CB" w:rsidRDefault="00CB40DD" w:rsidP="00CB40DD">
            <w:pPr>
              <w:spacing w:before="0" w:after="0"/>
              <w:rPr>
                <w:rFonts w:ascii="Arial" w:hAnsi="Arial" w:cs="Arial"/>
                <w:i/>
                <w:color w:val="auto"/>
                <w:sz w:val="15"/>
                <w:szCs w:val="15"/>
              </w:rPr>
            </w:pPr>
            <w:r w:rsidRPr="009862CB">
              <w:rPr>
                <w:rFonts w:ascii="Arial" w:hAnsi="Arial" w:cs="Arial"/>
                <w:color w:val="auto"/>
                <w:sz w:val="15"/>
                <w:szCs w:val="15"/>
              </w:rPr>
              <w:br/>
              <w:t>(indirizzo web, autorità o organismo di emanazione, riferimento preciso della documentazione):</w:t>
            </w:r>
          </w:p>
          <w:p w:rsidR="00CB40DD" w:rsidRPr="009862CB" w:rsidRDefault="00CB40DD" w:rsidP="00CB40DD">
            <w:pPr>
              <w:spacing w:before="0" w:after="0"/>
              <w:rPr>
                <w:color w:val="auto"/>
              </w:rPr>
            </w:pPr>
            <w:r w:rsidRPr="009862CB">
              <w:rPr>
                <w:rFonts w:ascii="Arial" w:hAnsi="Arial" w:cs="Arial"/>
                <w:i/>
                <w:color w:val="auto"/>
                <w:sz w:val="15"/>
                <w:szCs w:val="15"/>
              </w:rPr>
              <w:t xml:space="preserve"> </w:t>
            </w: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numPr>
                <w:ilvl w:val="0"/>
                <w:numId w:val="4"/>
              </w:numPr>
              <w:ind w:left="284" w:hanging="284"/>
              <w:rPr>
                <w:rFonts w:ascii="Arial" w:hAnsi="Arial" w:cs="Arial"/>
                <w:color w:val="auto"/>
                <w:sz w:val="15"/>
                <w:szCs w:val="15"/>
              </w:rPr>
            </w:pPr>
            <w:r w:rsidRPr="009862CB">
              <w:rPr>
                <w:rFonts w:ascii="Arial" w:hAnsi="Arial" w:cs="Arial"/>
                <w:color w:val="auto"/>
                <w:sz w:val="15"/>
                <w:szCs w:val="15"/>
              </w:rPr>
              <w:t xml:space="preserve">Per quanto riguarda gli </w:t>
            </w:r>
            <w:r w:rsidRPr="009862CB">
              <w:rPr>
                <w:rFonts w:ascii="Arial" w:hAnsi="Arial" w:cs="Arial"/>
                <w:b/>
                <w:color w:val="auto"/>
                <w:sz w:val="15"/>
                <w:szCs w:val="15"/>
              </w:rPr>
              <w:t>eventuali altri requisiti economici o finanziari</w:t>
            </w:r>
            <w:r w:rsidRPr="009862CB">
              <w:rPr>
                <w:rFonts w:ascii="Arial" w:hAnsi="Arial" w:cs="Arial"/>
                <w:color w:val="auto"/>
                <w:sz w:val="15"/>
                <w:szCs w:val="15"/>
              </w:rPr>
              <w:t xml:space="preserve"> specificati nell'avviso o bando pertinente o nei documenti di gara, l'operatore economico dichiara che:</w:t>
            </w:r>
            <w:r w:rsidRPr="009862CB">
              <w:rPr>
                <w:rFonts w:ascii="Arial" w:hAnsi="Arial" w:cs="Arial"/>
                <w:color w:val="auto"/>
                <w:sz w:val="15"/>
                <w:szCs w:val="15"/>
              </w:rPr>
              <w:br/>
            </w:r>
          </w:p>
          <w:p w:rsidR="00CB40DD" w:rsidRPr="009862CB" w:rsidRDefault="00CB40DD" w:rsidP="00CB40DD">
            <w:pPr>
              <w:rPr>
                <w:color w:val="auto"/>
              </w:rPr>
            </w:pPr>
            <w:r w:rsidRPr="009862CB">
              <w:rPr>
                <w:rFonts w:ascii="Arial" w:hAnsi="Arial" w:cs="Arial"/>
                <w:color w:val="auto"/>
                <w:sz w:val="15"/>
                <w:szCs w:val="15"/>
              </w:rPr>
              <w:t xml:space="preserve">Se la documentazione pertinente </w:t>
            </w:r>
            <w:r w:rsidRPr="009862CB">
              <w:rPr>
                <w:rFonts w:ascii="Arial" w:hAnsi="Arial" w:cs="Arial"/>
                <w:b/>
                <w:color w:val="auto"/>
                <w:sz w:val="15"/>
                <w:szCs w:val="15"/>
              </w:rPr>
              <w:t>eventualmente</w:t>
            </w:r>
            <w:r w:rsidRPr="009862CB">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bl>
    <w:p w:rsidR="00CB40DD" w:rsidRPr="009862CB" w:rsidRDefault="00CB40DD" w:rsidP="00CB40DD">
      <w:pPr>
        <w:pStyle w:val="SectionTitle"/>
        <w:spacing w:before="0" w:after="0"/>
        <w:jc w:val="both"/>
        <w:rPr>
          <w:rFonts w:ascii="Arial" w:hAnsi="Arial" w:cs="Arial"/>
          <w:caps/>
          <w:color w:val="auto"/>
          <w:sz w:val="15"/>
          <w:szCs w:val="15"/>
        </w:rPr>
      </w:pPr>
    </w:p>
    <w:p w:rsidR="00CB40DD" w:rsidRPr="009862CB" w:rsidRDefault="00CB40DD" w:rsidP="00CB40DD">
      <w:pPr>
        <w:pStyle w:val="Titolo1"/>
        <w:spacing w:before="0" w:after="0"/>
        <w:ind w:left="850"/>
        <w:rPr>
          <w:color w:val="auto"/>
          <w:sz w:val="16"/>
          <w:szCs w:val="16"/>
        </w:rPr>
      </w:pPr>
    </w:p>
    <w:p w:rsidR="00CB40DD" w:rsidRPr="009862CB" w:rsidRDefault="00CB40DD" w:rsidP="00CB40DD">
      <w:pPr>
        <w:pStyle w:val="SectionTitle"/>
        <w:spacing w:before="0" w:after="0"/>
        <w:jc w:val="both"/>
        <w:rPr>
          <w:color w:val="auto"/>
          <w:sz w:val="16"/>
          <w:szCs w:val="16"/>
        </w:rPr>
      </w:pPr>
      <w:r w:rsidRPr="009862CB">
        <w:rPr>
          <w:rFonts w:ascii="Arial" w:hAnsi="Arial" w:cs="Arial"/>
          <w:b w:val="0"/>
          <w:caps/>
          <w:color w:val="auto"/>
          <w:sz w:val="16"/>
          <w:szCs w:val="16"/>
        </w:rPr>
        <w:t xml:space="preserve">C: Capacità tecniche e professionali </w:t>
      </w:r>
      <w:r w:rsidRPr="009862CB">
        <w:rPr>
          <w:rFonts w:ascii="Arial" w:hAnsi="Arial" w:cs="Arial"/>
          <w:b w:val="0"/>
          <w:caps/>
          <w:color w:val="auto"/>
          <w:sz w:val="15"/>
          <w:szCs w:val="15"/>
        </w:rPr>
        <w:t>(A</w:t>
      </w:r>
      <w:r w:rsidRPr="009862CB">
        <w:rPr>
          <w:rFonts w:ascii="Arial" w:hAnsi="Arial" w:cs="Arial"/>
          <w:b w:val="0"/>
          <w:smallCaps w:val="0"/>
          <w:color w:val="auto"/>
          <w:sz w:val="16"/>
          <w:szCs w:val="16"/>
        </w:rPr>
        <w:t xml:space="preserve">rticolo 83, comma 1, lettera </w:t>
      </w:r>
      <w:r w:rsidRPr="009862CB">
        <w:rPr>
          <w:rFonts w:ascii="Arial" w:hAnsi="Arial" w:cs="Arial"/>
          <w:b w:val="0"/>
          <w:i/>
          <w:smallCaps w:val="0"/>
          <w:color w:val="auto"/>
          <w:sz w:val="16"/>
          <w:szCs w:val="16"/>
        </w:rPr>
        <w:t>c)</w:t>
      </w:r>
      <w:r w:rsidRPr="009862CB">
        <w:rPr>
          <w:rFonts w:ascii="Arial" w:hAnsi="Arial" w:cs="Arial"/>
          <w:b w:val="0"/>
          <w:smallCaps w:val="0"/>
          <w:color w:val="auto"/>
          <w:sz w:val="16"/>
          <w:szCs w:val="16"/>
        </w:rPr>
        <w:t>, del Codice)</w:t>
      </w:r>
    </w:p>
    <w:p w:rsidR="00CB40DD" w:rsidRPr="009862CB" w:rsidRDefault="00CB40DD" w:rsidP="00CB40DD">
      <w:pPr>
        <w:pStyle w:val="Titolo1"/>
        <w:spacing w:before="0" w:after="0"/>
        <w:ind w:left="850"/>
        <w:rPr>
          <w:color w:val="auto"/>
          <w:sz w:val="16"/>
          <w:szCs w:val="16"/>
        </w:rPr>
      </w:pP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862CB">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bookmarkStart w:id="2" w:name="_DV_M4301"/>
            <w:bookmarkStart w:id="3" w:name="_DV_M4300"/>
            <w:bookmarkEnd w:id="2"/>
            <w:bookmarkEnd w:id="3"/>
            <w:r w:rsidRPr="009862CB">
              <w:rPr>
                <w:rFonts w:ascii="Arial" w:hAnsi="Arial" w:cs="Arial"/>
                <w:b/>
                <w:color w:val="auto"/>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sz w:val="15"/>
                <w:szCs w:val="15"/>
              </w:rPr>
              <w:t>Risposta</w:t>
            </w:r>
            <w:r w:rsidRPr="009862CB">
              <w:rPr>
                <w:rFonts w:ascii="Arial" w:hAnsi="Arial" w:cs="Arial"/>
                <w:b/>
                <w:i/>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1a) Unicamente per gli </w:t>
            </w:r>
            <w:r w:rsidRPr="009862CB">
              <w:rPr>
                <w:rFonts w:ascii="Arial" w:hAnsi="Arial" w:cs="Arial"/>
                <w:b/>
                <w:color w:val="auto"/>
                <w:sz w:val="15"/>
                <w:szCs w:val="15"/>
              </w:rPr>
              <w:t xml:space="preserve">appalti pubblici di lavori, </w:t>
            </w:r>
            <w:r w:rsidRPr="009862CB">
              <w:rPr>
                <w:rFonts w:ascii="Arial" w:hAnsi="Arial" w:cs="Arial"/>
                <w:color w:val="auto"/>
                <w:sz w:val="15"/>
                <w:szCs w:val="15"/>
              </w:rPr>
              <w:t>durante il periodo di riferimento(</w:t>
            </w:r>
            <w:r w:rsidRPr="009862CB">
              <w:rPr>
                <w:rStyle w:val="Rimandonotaapidipagina"/>
                <w:rFonts w:ascii="Arial" w:hAnsi="Arial" w:cs="Arial"/>
                <w:color w:val="auto"/>
                <w:sz w:val="15"/>
                <w:szCs w:val="15"/>
              </w:rPr>
              <w:footnoteReference w:id="33"/>
            </w:r>
            <w:r w:rsidRPr="009862CB">
              <w:rPr>
                <w:rFonts w:ascii="Arial" w:hAnsi="Arial" w:cs="Arial"/>
                <w:color w:val="auto"/>
                <w:sz w:val="15"/>
                <w:szCs w:val="15"/>
              </w:rPr>
              <w:t xml:space="preserve">) l'operatore economico </w:t>
            </w:r>
            <w:r w:rsidRPr="009862CB">
              <w:rPr>
                <w:rFonts w:ascii="Arial" w:hAnsi="Arial" w:cs="Arial"/>
                <w:b/>
                <w:color w:val="auto"/>
                <w:sz w:val="15"/>
                <w:szCs w:val="15"/>
              </w:rPr>
              <w:t>ha eseguito i seguenti lavori del tipo specificato</w:t>
            </w:r>
            <w:r w:rsidRPr="009862CB">
              <w:rPr>
                <w:rFonts w:ascii="Arial" w:hAnsi="Arial" w:cs="Arial"/>
                <w:color w:val="auto"/>
                <w:sz w:val="15"/>
                <w:szCs w:val="15"/>
              </w:rPr>
              <w:t xml:space="preserve">: </w:t>
            </w:r>
          </w:p>
          <w:p w:rsidR="00CB40DD" w:rsidRPr="009862CB" w:rsidRDefault="00CB40DD" w:rsidP="00CB40DD">
            <w:pPr>
              <w:rPr>
                <w:color w:val="auto"/>
              </w:rPr>
            </w:pPr>
            <w:r w:rsidRPr="009862CB">
              <w:rPr>
                <w:rFonts w:ascii="Arial" w:hAnsi="Arial" w:cs="Arial"/>
                <w:color w:val="auto"/>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Numero di anni (periodo specificato nell'avviso o bando pertinente o nei documenti di gara): […]</w:t>
            </w:r>
            <w:r w:rsidRPr="009862CB">
              <w:rPr>
                <w:rFonts w:ascii="Arial" w:hAnsi="Arial" w:cs="Arial"/>
                <w:color w:val="auto"/>
                <w:sz w:val="15"/>
                <w:szCs w:val="15"/>
              </w:rPr>
              <w:br/>
              <w:t>Lavori:  [……]</w:t>
            </w:r>
            <w:r w:rsidRPr="009862CB">
              <w:rPr>
                <w:rFonts w:ascii="Arial" w:hAnsi="Arial" w:cs="Arial"/>
                <w:color w:val="auto"/>
                <w:sz w:val="15"/>
                <w:szCs w:val="15"/>
              </w:rPr>
              <w:br/>
            </w:r>
            <w:r w:rsidRPr="009862CB">
              <w:rPr>
                <w:rFonts w:ascii="Arial" w:hAnsi="Arial" w:cs="Arial"/>
                <w:color w:val="auto"/>
                <w:sz w:val="15"/>
                <w:szCs w:val="15"/>
              </w:rPr>
              <w:b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rFonts w:ascii="Arial" w:hAnsi="Arial" w:cs="Arial"/>
                <w:color w:val="auto"/>
                <w:sz w:val="14"/>
                <w:szCs w:val="14"/>
              </w:rPr>
            </w:pPr>
            <w:r w:rsidRPr="009862CB">
              <w:rPr>
                <w:rFonts w:ascii="Arial" w:hAnsi="Arial" w:cs="Arial"/>
                <w:color w:val="auto"/>
                <w:sz w:val="15"/>
                <w:szCs w:val="15"/>
              </w:rPr>
              <w:t xml:space="preserve">1b)    Unicamente per gli </w:t>
            </w:r>
            <w:r w:rsidRPr="009862CB">
              <w:rPr>
                <w:rFonts w:ascii="Arial" w:hAnsi="Arial" w:cs="Arial"/>
                <w:b/>
                <w:i/>
                <w:color w:val="auto"/>
                <w:sz w:val="15"/>
                <w:szCs w:val="15"/>
              </w:rPr>
              <w:t>appalti pubblici di forniture e di servizi</w:t>
            </w:r>
            <w:r w:rsidRPr="009862CB">
              <w:rPr>
                <w:rFonts w:ascii="Arial" w:hAnsi="Arial" w:cs="Arial"/>
                <w:color w:val="auto"/>
                <w:sz w:val="15"/>
                <w:szCs w:val="15"/>
              </w:rPr>
              <w:t>:</w:t>
            </w:r>
            <w:r w:rsidRPr="009862CB">
              <w:rPr>
                <w:rFonts w:ascii="Arial" w:hAnsi="Arial" w:cs="Arial"/>
                <w:color w:val="auto"/>
                <w:sz w:val="15"/>
                <w:szCs w:val="15"/>
                <w:shd w:val="clear" w:color="auto" w:fill="BFBFBF"/>
              </w:rPr>
              <w:br/>
            </w:r>
          </w:p>
          <w:p w:rsidR="00CB40DD" w:rsidRPr="009862CB" w:rsidRDefault="00CB40DD" w:rsidP="00CB40DD">
            <w:pPr>
              <w:ind w:left="426" w:hanging="426"/>
              <w:rPr>
                <w:color w:val="auto"/>
              </w:rPr>
            </w:pPr>
            <w:r w:rsidRPr="009862CB">
              <w:rPr>
                <w:rFonts w:ascii="Arial" w:hAnsi="Arial" w:cs="Arial"/>
                <w:color w:val="auto"/>
                <w:sz w:val="14"/>
                <w:szCs w:val="14"/>
              </w:rPr>
              <w:t xml:space="preserve">           Durante il periodo di riferimento l'operatore economico </w:t>
            </w:r>
            <w:r w:rsidRPr="009862CB">
              <w:rPr>
                <w:rFonts w:ascii="Arial" w:hAnsi="Arial" w:cs="Arial"/>
                <w:b/>
                <w:color w:val="auto"/>
                <w:sz w:val="14"/>
                <w:szCs w:val="14"/>
              </w:rPr>
              <w:t xml:space="preserve">ha consegnato le seguenti forniture principali del tipo specificato o prestato i seguenti servizi principali del tipo specificato: </w:t>
            </w:r>
            <w:r w:rsidRPr="009862CB">
              <w:rPr>
                <w:rFonts w:ascii="Arial" w:hAnsi="Arial" w:cs="Arial"/>
                <w:color w:val="auto"/>
                <w:sz w:val="14"/>
                <w:szCs w:val="14"/>
              </w:rPr>
              <w:t>Indicare nell'elenco gli importi, le date e i destinatari, pubblici o privati(</w:t>
            </w:r>
            <w:r w:rsidRPr="009862CB">
              <w:rPr>
                <w:rStyle w:val="Rimandonotaapidipagina"/>
                <w:rFonts w:ascii="Arial" w:hAnsi="Arial" w:cs="Arial"/>
                <w:color w:val="auto"/>
                <w:sz w:val="14"/>
                <w:szCs w:val="14"/>
              </w:rPr>
              <w:footnoteReference w:id="34"/>
            </w:r>
            <w:r w:rsidRPr="009862CB">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Numero di anni (periodo specificato nell'avviso o bando pertinente o nei documenti di gara): </w:t>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CB40DD" w:rsidRPr="009862CB" w:rsidTr="00CB40DD">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destinatari</w:t>
                  </w:r>
                </w:p>
              </w:tc>
            </w:tr>
            <w:tr w:rsidR="00CB40DD" w:rsidRPr="009862CB" w:rsidTr="00CB40DD">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tc>
            </w:tr>
          </w:tbl>
          <w:p w:rsidR="00CB40DD" w:rsidRPr="009862CB" w:rsidRDefault="00CB40DD" w:rsidP="00CB40DD">
            <w:pPr>
              <w:rPr>
                <w:rFonts w:ascii="Arial" w:hAnsi="Arial" w:cs="Arial"/>
                <w:color w:val="auto"/>
                <w:sz w:val="15"/>
                <w:szCs w:val="15"/>
              </w:rPr>
            </w:pP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rFonts w:ascii="Arial" w:hAnsi="Arial" w:cs="Arial"/>
                <w:color w:val="auto"/>
                <w:sz w:val="15"/>
                <w:szCs w:val="15"/>
              </w:rPr>
            </w:pPr>
            <w:r w:rsidRPr="009862CB">
              <w:rPr>
                <w:rFonts w:ascii="Arial" w:hAnsi="Arial" w:cs="Arial"/>
                <w:color w:val="auto"/>
                <w:sz w:val="15"/>
                <w:szCs w:val="15"/>
              </w:rPr>
              <w:t xml:space="preserve">2)    Può disporre dei seguenti </w:t>
            </w:r>
            <w:r w:rsidRPr="009862CB">
              <w:rPr>
                <w:rFonts w:ascii="Arial" w:hAnsi="Arial" w:cs="Arial"/>
                <w:b/>
                <w:color w:val="auto"/>
                <w:sz w:val="15"/>
                <w:szCs w:val="15"/>
              </w:rPr>
              <w:t xml:space="preserve">tecnici o organismi tecnici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35"/>
            </w:r>
            <w:r w:rsidRPr="009862CB">
              <w:rPr>
                <w:rFonts w:ascii="Arial" w:hAnsi="Arial" w:cs="Arial"/>
                <w:color w:val="auto"/>
                <w:sz w:val="15"/>
                <w:szCs w:val="15"/>
              </w:rPr>
              <w:t>), citando in particolare quelli responsabili del controllo della qualità:</w:t>
            </w:r>
          </w:p>
          <w:p w:rsidR="00CB40DD" w:rsidRPr="009862CB" w:rsidRDefault="00CB40DD" w:rsidP="00CB40DD">
            <w:pPr>
              <w:ind w:left="426"/>
              <w:rPr>
                <w:color w:val="auto"/>
              </w:rPr>
            </w:pPr>
            <w:r w:rsidRPr="009862CB">
              <w:rPr>
                <w:rFonts w:ascii="Arial" w:hAnsi="Arial" w:cs="Arial"/>
                <w:color w:val="auto"/>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color w:val="auto"/>
              </w:rPr>
            </w:pPr>
            <w:r w:rsidRPr="009862CB">
              <w:rPr>
                <w:rFonts w:ascii="Arial" w:hAnsi="Arial" w:cs="Arial"/>
                <w:color w:val="auto"/>
                <w:sz w:val="15"/>
                <w:szCs w:val="15"/>
              </w:rPr>
              <w:t xml:space="preserve">3)   Utilizza le seguenti </w:t>
            </w:r>
            <w:r w:rsidRPr="009862CB">
              <w:rPr>
                <w:rFonts w:ascii="Arial" w:hAnsi="Arial" w:cs="Arial"/>
                <w:b/>
                <w:color w:val="auto"/>
                <w:sz w:val="15"/>
                <w:szCs w:val="15"/>
              </w:rPr>
              <w:t xml:space="preserve">attrezzature tecniche e adotta le seguenti misure per garantire la qualità </w:t>
            </w:r>
            <w:r w:rsidRPr="009862CB">
              <w:rPr>
                <w:rFonts w:ascii="Arial" w:hAnsi="Arial" w:cs="Arial"/>
                <w:color w:val="auto"/>
                <w:sz w:val="15"/>
                <w:szCs w:val="15"/>
              </w:rPr>
              <w:t xml:space="preserve">e dispone degli </w:t>
            </w:r>
            <w:r w:rsidRPr="009862CB">
              <w:rPr>
                <w:rFonts w:ascii="Arial" w:hAnsi="Arial" w:cs="Arial"/>
                <w:b/>
                <w:color w:val="auto"/>
                <w:sz w:val="15"/>
                <w:szCs w:val="15"/>
              </w:rPr>
              <w:t>strumenti di studio e ricerca</w:t>
            </w:r>
            <w:r w:rsidRPr="009862CB">
              <w:rPr>
                <w:rFonts w:ascii="Arial" w:hAnsi="Arial" w:cs="Arial"/>
                <w:color w:val="auto"/>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color w:val="auto"/>
              </w:rPr>
            </w:pPr>
            <w:r w:rsidRPr="009862CB">
              <w:rPr>
                <w:rFonts w:ascii="Arial" w:hAnsi="Arial" w:cs="Arial"/>
                <w:color w:val="auto"/>
                <w:sz w:val="15"/>
                <w:szCs w:val="15"/>
              </w:rPr>
              <w:t xml:space="preserve">4)  Potrà applicare i seguenti </w:t>
            </w:r>
            <w:r w:rsidRPr="009862CB">
              <w:rPr>
                <w:rFonts w:ascii="Arial" w:hAnsi="Arial" w:cs="Arial"/>
                <w:b/>
                <w:color w:val="auto"/>
                <w:sz w:val="15"/>
                <w:szCs w:val="15"/>
              </w:rPr>
              <w:t>sistemi di gestione e di tracciabilità della catena di approvvigionamento</w:t>
            </w:r>
            <w:r w:rsidRPr="009862CB">
              <w:rPr>
                <w:rFonts w:ascii="Arial" w:hAnsi="Arial" w:cs="Arial"/>
                <w:color w:val="auto"/>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rFonts w:ascii="Arial" w:hAnsi="Arial" w:cs="Arial"/>
                <w:color w:val="auto"/>
                <w:sz w:val="15"/>
                <w:szCs w:val="15"/>
              </w:rPr>
            </w:pPr>
            <w:r w:rsidRPr="009862CB">
              <w:rPr>
                <w:rFonts w:ascii="Arial" w:hAnsi="Arial" w:cs="Arial"/>
                <w:color w:val="auto"/>
                <w:sz w:val="15"/>
                <w:szCs w:val="15"/>
              </w:rPr>
              <w:t>5)</w:t>
            </w:r>
            <w:r w:rsidRPr="009862CB">
              <w:rPr>
                <w:rFonts w:ascii="Arial" w:hAnsi="Arial" w:cs="Arial"/>
                <w:b/>
                <w:color w:val="auto"/>
                <w:sz w:val="15"/>
                <w:szCs w:val="15"/>
              </w:rPr>
              <w:t xml:space="preserve">       Per la fornitura di prodotti o la prestazione di servizi complessi o, eccezionalmente, di prodotti o servizi richiesti per una finalità particolare:</w:t>
            </w:r>
            <w:r w:rsidRPr="009862CB">
              <w:rPr>
                <w:rFonts w:ascii="Arial" w:hAnsi="Arial" w:cs="Arial"/>
                <w:b/>
                <w:color w:val="auto"/>
                <w:sz w:val="15"/>
                <w:szCs w:val="15"/>
                <w:shd w:val="clear" w:color="auto" w:fill="BFBFBF"/>
              </w:rPr>
              <w:br/>
            </w:r>
          </w:p>
          <w:p w:rsidR="00CB40DD" w:rsidRPr="009862CB" w:rsidRDefault="00CB40DD" w:rsidP="00CB40DD">
            <w:pPr>
              <w:ind w:left="426"/>
              <w:rPr>
                <w:color w:val="auto"/>
              </w:rPr>
            </w:pPr>
            <w:r w:rsidRPr="009862CB">
              <w:rPr>
                <w:rFonts w:ascii="Arial" w:hAnsi="Arial" w:cs="Arial"/>
                <w:color w:val="auto"/>
                <w:sz w:val="15"/>
                <w:szCs w:val="15"/>
              </w:rPr>
              <w:t xml:space="preserve">L'operatore economico </w:t>
            </w:r>
            <w:r w:rsidRPr="009862CB">
              <w:rPr>
                <w:rFonts w:ascii="Arial" w:hAnsi="Arial" w:cs="Arial"/>
                <w:b/>
                <w:color w:val="auto"/>
                <w:sz w:val="15"/>
                <w:szCs w:val="15"/>
              </w:rPr>
              <w:t>consentirà</w:t>
            </w:r>
            <w:r w:rsidRPr="009862CB">
              <w:rPr>
                <w:rFonts w:ascii="Arial" w:hAnsi="Arial" w:cs="Arial"/>
                <w:color w:val="auto"/>
                <w:sz w:val="15"/>
                <w:szCs w:val="15"/>
              </w:rPr>
              <w:t xml:space="preserve"> l'esecuzione di </w:t>
            </w:r>
            <w:r w:rsidRPr="009862CB">
              <w:rPr>
                <w:rFonts w:ascii="Arial" w:hAnsi="Arial" w:cs="Arial"/>
                <w:b/>
                <w:color w:val="auto"/>
                <w:sz w:val="15"/>
                <w:szCs w:val="15"/>
              </w:rPr>
              <w:t>verifiche</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36"/>
            </w:r>
            <w:r w:rsidRPr="009862CB">
              <w:rPr>
                <w:rFonts w:ascii="Arial" w:hAnsi="Arial" w:cs="Arial"/>
                <w:color w:val="auto"/>
                <w:sz w:val="15"/>
                <w:szCs w:val="15"/>
              </w:rPr>
              <w:t>) delle sue capacità di</w:t>
            </w:r>
            <w:r w:rsidRPr="009862CB">
              <w:rPr>
                <w:rFonts w:ascii="Arial" w:hAnsi="Arial" w:cs="Arial"/>
                <w:b/>
                <w:color w:val="auto"/>
                <w:sz w:val="15"/>
                <w:szCs w:val="15"/>
              </w:rPr>
              <w:t xml:space="preserve"> produzione</w:t>
            </w:r>
            <w:r w:rsidRPr="009862CB">
              <w:rPr>
                <w:rFonts w:ascii="Arial" w:hAnsi="Arial" w:cs="Arial"/>
                <w:color w:val="auto"/>
                <w:sz w:val="15"/>
                <w:szCs w:val="15"/>
              </w:rPr>
              <w:t xml:space="preserve"> o </w:t>
            </w:r>
            <w:r w:rsidRPr="009862CB">
              <w:rPr>
                <w:rFonts w:ascii="Arial" w:hAnsi="Arial" w:cs="Arial"/>
                <w:b/>
                <w:color w:val="auto"/>
                <w:sz w:val="15"/>
                <w:szCs w:val="15"/>
              </w:rPr>
              <w:t>strutture tecniche</w:t>
            </w:r>
            <w:r w:rsidRPr="009862CB">
              <w:rPr>
                <w:rFonts w:ascii="Arial" w:hAnsi="Arial" w:cs="Arial"/>
                <w:color w:val="auto"/>
                <w:sz w:val="15"/>
                <w:szCs w:val="15"/>
              </w:rPr>
              <w:t xml:space="preserve"> e, se necessario, degli </w:t>
            </w:r>
            <w:r w:rsidRPr="009862CB">
              <w:rPr>
                <w:rFonts w:ascii="Arial" w:hAnsi="Arial" w:cs="Arial"/>
                <w:b/>
                <w:color w:val="auto"/>
                <w:sz w:val="15"/>
                <w:szCs w:val="15"/>
              </w:rPr>
              <w:t>strumenti di studio e di ricerca</w:t>
            </w:r>
            <w:r w:rsidRPr="009862CB">
              <w:rPr>
                <w:rFonts w:ascii="Arial" w:hAnsi="Arial" w:cs="Arial"/>
                <w:color w:val="auto"/>
                <w:sz w:val="15"/>
                <w:szCs w:val="15"/>
              </w:rPr>
              <w:t xml:space="preserve"> di cui egli dispone, nonché delle </w:t>
            </w:r>
            <w:r w:rsidRPr="009862CB">
              <w:rPr>
                <w:rFonts w:ascii="Arial" w:hAnsi="Arial" w:cs="Arial"/>
                <w:b/>
                <w:color w:val="auto"/>
                <w:sz w:val="15"/>
                <w:szCs w:val="15"/>
              </w:rPr>
              <w:t>misure adottate per garantire la qualità</w:t>
            </w:r>
            <w:r w:rsidRPr="009862CB">
              <w:rPr>
                <w:rFonts w:ascii="Arial" w:hAnsi="Arial" w:cs="Arial"/>
                <w:color w:val="auto"/>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t>[ ] Sì [ ] No</w:t>
            </w:r>
          </w:p>
          <w:p w:rsidR="00CB40DD" w:rsidRPr="009862CB" w:rsidRDefault="00CB40DD" w:rsidP="00CB40DD">
            <w:pPr>
              <w:rPr>
                <w:rFonts w:ascii="Arial" w:hAnsi="Arial" w:cs="Arial"/>
                <w:color w:val="auto"/>
                <w:sz w:val="15"/>
                <w:szCs w:val="15"/>
              </w:rPr>
            </w:pPr>
          </w:p>
          <w:p w:rsidR="00CB40DD" w:rsidRPr="009862CB" w:rsidRDefault="00CB40DD" w:rsidP="00CB40DD">
            <w:pPr>
              <w:rPr>
                <w:color w:val="auto"/>
              </w:rPr>
            </w:pP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rFonts w:ascii="Arial" w:hAnsi="Arial" w:cs="Arial"/>
                <w:color w:val="auto"/>
                <w:sz w:val="15"/>
                <w:szCs w:val="15"/>
              </w:rPr>
            </w:pPr>
            <w:r w:rsidRPr="009862CB">
              <w:rPr>
                <w:rFonts w:ascii="Arial" w:hAnsi="Arial" w:cs="Arial"/>
                <w:color w:val="auto"/>
                <w:sz w:val="15"/>
                <w:szCs w:val="15"/>
              </w:rPr>
              <w:t xml:space="preserve">6)       Indicare i </w:t>
            </w:r>
            <w:r w:rsidRPr="009862CB">
              <w:rPr>
                <w:rFonts w:ascii="Arial" w:hAnsi="Arial" w:cs="Arial"/>
                <w:b/>
                <w:color w:val="auto"/>
                <w:sz w:val="15"/>
                <w:szCs w:val="15"/>
              </w:rPr>
              <w:t>titoli di studio e professionali</w:t>
            </w:r>
            <w:r w:rsidRPr="009862CB">
              <w:rPr>
                <w:rFonts w:ascii="Arial" w:hAnsi="Arial" w:cs="Arial"/>
                <w:color w:val="auto"/>
                <w:sz w:val="15"/>
                <w:szCs w:val="15"/>
              </w:rPr>
              <w:t xml:space="preserve"> di cui sono in possesso:</w:t>
            </w:r>
          </w:p>
          <w:p w:rsidR="00CB40DD" w:rsidRPr="009862CB" w:rsidRDefault="00CB40DD" w:rsidP="00CB40DD">
            <w:pPr>
              <w:rPr>
                <w:rFonts w:ascii="Arial" w:hAnsi="Arial" w:cs="Arial"/>
                <w:b/>
                <w:i/>
                <w:color w:val="auto"/>
                <w:sz w:val="15"/>
                <w:szCs w:val="15"/>
              </w:rPr>
            </w:pPr>
            <w:r w:rsidRPr="009862CB">
              <w:rPr>
                <w:rFonts w:ascii="Arial" w:hAnsi="Arial" w:cs="Arial"/>
                <w:color w:val="auto"/>
                <w:sz w:val="15"/>
                <w:szCs w:val="15"/>
              </w:rPr>
              <w:t>a)       lo stesso prestatore di servizi o imprenditore,</w:t>
            </w:r>
          </w:p>
          <w:p w:rsidR="00CB40DD" w:rsidRPr="009862CB" w:rsidRDefault="00CB40DD" w:rsidP="00CB40DD">
            <w:pPr>
              <w:ind w:left="426"/>
              <w:rPr>
                <w:rFonts w:ascii="Arial" w:hAnsi="Arial" w:cs="Arial"/>
                <w:color w:val="auto"/>
                <w:sz w:val="15"/>
                <w:szCs w:val="15"/>
              </w:rPr>
            </w:pPr>
            <w:r w:rsidRPr="009862CB">
              <w:rPr>
                <w:rFonts w:ascii="Arial" w:hAnsi="Arial" w:cs="Arial"/>
                <w:b/>
                <w:i/>
                <w:color w:val="auto"/>
                <w:sz w:val="15"/>
                <w:szCs w:val="15"/>
              </w:rPr>
              <w:t>e/o</w:t>
            </w:r>
            <w:r w:rsidRPr="009862CB">
              <w:rPr>
                <w:rFonts w:ascii="Arial" w:hAnsi="Arial" w:cs="Arial"/>
                <w:color w:val="auto"/>
                <w:sz w:val="15"/>
                <w:szCs w:val="15"/>
              </w:rPr>
              <w:t xml:space="preserve"> (in funzione dei requisiti richiesti nell'avviso o bando pertinente o nei documenti di gara)</w:t>
            </w:r>
            <w:r w:rsidRPr="009862CB">
              <w:rPr>
                <w:rFonts w:ascii="Arial" w:hAnsi="Arial" w:cs="Arial"/>
                <w:color w:val="auto"/>
                <w:sz w:val="15"/>
                <w:szCs w:val="15"/>
              </w:rPr>
              <w:br/>
            </w:r>
          </w:p>
          <w:p w:rsidR="00CB40DD" w:rsidRPr="009862CB" w:rsidRDefault="00CB40DD" w:rsidP="00CB40DD">
            <w:pPr>
              <w:ind w:left="426" w:hanging="426"/>
              <w:rPr>
                <w:color w:val="auto"/>
              </w:rPr>
            </w:pPr>
            <w:r w:rsidRPr="009862CB">
              <w:rPr>
                <w:rFonts w:ascii="Arial" w:hAnsi="Arial" w:cs="Arial"/>
                <w:color w:val="auto"/>
                <w:sz w:val="15"/>
                <w:szCs w:val="15"/>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br/>
              <w:t>a) [………..…]</w:t>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color w:val="auto"/>
              </w:rPr>
            </w:pPr>
            <w:r w:rsidRPr="009862CB">
              <w:rPr>
                <w:rFonts w:ascii="Arial" w:hAnsi="Arial" w:cs="Arial"/>
                <w:color w:val="auto"/>
                <w:sz w:val="15"/>
                <w:szCs w:val="15"/>
              </w:rPr>
              <w:br/>
              <w:t>b) [………..…]</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color w:val="auto"/>
              </w:rPr>
            </w:pPr>
            <w:r w:rsidRPr="009862CB">
              <w:rPr>
                <w:rFonts w:ascii="Arial" w:hAnsi="Arial" w:cs="Arial"/>
                <w:color w:val="auto"/>
                <w:sz w:val="15"/>
                <w:szCs w:val="15"/>
              </w:rPr>
              <w:lastRenderedPageBreak/>
              <w:t xml:space="preserve">7)       L'operatore economico potrà applicare durante l'esecuzione dell'appalto le seguenti </w:t>
            </w:r>
            <w:r w:rsidRPr="009862CB">
              <w:rPr>
                <w:rFonts w:ascii="Arial" w:hAnsi="Arial" w:cs="Arial"/>
                <w:b/>
                <w:color w:val="auto"/>
                <w:sz w:val="15"/>
                <w:szCs w:val="15"/>
              </w:rPr>
              <w:t>misure di gestione ambientale</w:t>
            </w:r>
            <w:r w:rsidRPr="009862CB">
              <w:rPr>
                <w:rFonts w:ascii="Arial" w:hAnsi="Arial" w:cs="Arial"/>
                <w:color w:val="auto"/>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0" w:after="0"/>
              <w:ind w:left="426" w:hanging="426"/>
              <w:rPr>
                <w:color w:val="auto"/>
              </w:rPr>
            </w:pPr>
            <w:r w:rsidRPr="009862CB">
              <w:rPr>
                <w:rFonts w:ascii="Arial" w:hAnsi="Arial" w:cs="Arial"/>
                <w:color w:val="auto"/>
                <w:sz w:val="15"/>
                <w:szCs w:val="15"/>
              </w:rPr>
              <w:t>8)       L'</w:t>
            </w:r>
            <w:r w:rsidRPr="009862CB">
              <w:rPr>
                <w:rFonts w:ascii="Arial" w:hAnsi="Arial" w:cs="Arial"/>
                <w:b/>
                <w:color w:val="auto"/>
                <w:sz w:val="15"/>
                <w:szCs w:val="15"/>
              </w:rPr>
              <w:t>organico medio annuo</w:t>
            </w:r>
            <w:r w:rsidRPr="009862CB">
              <w:rPr>
                <w:rFonts w:ascii="Arial" w:hAnsi="Arial" w:cs="Arial"/>
                <w:color w:val="auto"/>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Anno, organico medio annuo:</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Anno, numero di dirigenti</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color w:val="auto"/>
              </w:rPr>
            </w:pPr>
            <w:r w:rsidRPr="009862CB">
              <w:rPr>
                <w:rFonts w:ascii="Arial" w:hAnsi="Arial" w:cs="Arial"/>
                <w:color w:val="auto"/>
                <w:sz w:val="15"/>
                <w:szCs w:val="15"/>
              </w:rPr>
              <w:t>9)       Per l'esecuzione dell'appalto l'operatore economico disporrà dell'</w:t>
            </w:r>
            <w:r w:rsidRPr="009862CB">
              <w:rPr>
                <w:rFonts w:ascii="Arial" w:hAnsi="Arial" w:cs="Arial"/>
                <w:b/>
                <w:color w:val="auto"/>
                <w:sz w:val="15"/>
                <w:szCs w:val="15"/>
              </w:rPr>
              <w:t>attrezzatura, del materiale e dell'equipaggiamento tecnico</w:t>
            </w:r>
            <w:r w:rsidRPr="009862CB">
              <w:rPr>
                <w:rFonts w:ascii="Arial" w:hAnsi="Arial" w:cs="Arial"/>
                <w:color w:val="auto"/>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ind w:left="426" w:hanging="426"/>
              <w:rPr>
                <w:color w:val="auto"/>
              </w:rPr>
            </w:pPr>
            <w:r w:rsidRPr="009862CB">
              <w:rPr>
                <w:rFonts w:ascii="Arial" w:hAnsi="Arial" w:cs="Arial"/>
                <w:color w:val="auto"/>
                <w:sz w:val="15"/>
                <w:szCs w:val="15"/>
              </w:rPr>
              <w:t xml:space="preserve">10)     L'operatore economico </w:t>
            </w:r>
            <w:r w:rsidRPr="009862CB">
              <w:rPr>
                <w:rFonts w:ascii="Arial" w:hAnsi="Arial" w:cs="Arial"/>
                <w:b/>
                <w:color w:val="auto"/>
                <w:sz w:val="15"/>
                <w:szCs w:val="15"/>
              </w:rPr>
              <w:t>intende eventualmente subappaltare</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37"/>
            </w:r>
            <w:r w:rsidRPr="009862CB">
              <w:rPr>
                <w:rFonts w:ascii="Arial" w:hAnsi="Arial" w:cs="Arial"/>
                <w:color w:val="auto"/>
                <w:sz w:val="15"/>
                <w:szCs w:val="15"/>
              </w:rPr>
              <w:t xml:space="preserve">) la seguente </w:t>
            </w:r>
            <w:r w:rsidRPr="009862CB">
              <w:rPr>
                <w:rFonts w:ascii="Arial" w:hAnsi="Arial" w:cs="Arial"/>
                <w:b/>
                <w:color w:val="auto"/>
                <w:sz w:val="15"/>
                <w:szCs w:val="15"/>
              </w:rPr>
              <w:t>quota (espressa in percentuale)</w:t>
            </w:r>
            <w:r w:rsidRPr="009862CB">
              <w:rPr>
                <w:rFonts w:ascii="Arial" w:hAnsi="Arial" w:cs="Arial"/>
                <w:color w:val="auto"/>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hd w:val="clear" w:color="auto" w:fill="FFFFFF"/>
              <w:rPr>
                <w:rFonts w:ascii="Arial" w:hAnsi="Arial" w:cs="Arial"/>
                <w:color w:val="auto"/>
                <w:sz w:val="15"/>
                <w:szCs w:val="15"/>
              </w:rPr>
            </w:pPr>
            <w:r w:rsidRPr="009862CB">
              <w:rPr>
                <w:rFonts w:ascii="Arial" w:hAnsi="Arial" w:cs="Arial"/>
                <w:color w:val="auto"/>
                <w:sz w:val="15"/>
                <w:szCs w:val="15"/>
              </w:rPr>
              <w:t xml:space="preserve">11)     Per gli </w:t>
            </w:r>
            <w:r w:rsidRPr="009862CB">
              <w:rPr>
                <w:rFonts w:ascii="Arial" w:hAnsi="Arial" w:cs="Arial"/>
                <w:b/>
                <w:i/>
                <w:color w:val="auto"/>
                <w:sz w:val="15"/>
                <w:szCs w:val="15"/>
              </w:rPr>
              <w:t>appalti pubblici di forniture</w:t>
            </w:r>
            <w:r w:rsidRPr="009862CB">
              <w:rPr>
                <w:rFonts w:ascii="Arial" w:hAnsi="Arial" w:cs="Arial"/>
                <w:color w:val="auto"/>
                <w:sz w:val="15"/>
                <w:szCs w:val="15"/>
              </w:rPr>
              <w:t>:</w:t>
            </w:r>
            <w:r w:rsidRPr="009862CB">
              <w:rPr>
                <w:rFonts w:ascii="Arial" w:hAnsi="Arial" w:cs="Arial"/>
                <w:color w:val="auto"/>
                <w:sz w:val="15"/>
                <w:szCs w:val="15"/>
              </w:rPr>
              <w:br/>
            </w:r>
          </w:p>
          <w:p w:rsidR="00CB40DD" w:rsidRPr="009862CB" w:rsidRDefault="00CB40DD" w:rsidP="00CB40DD">
            <w:pPr>
              <w:ind w:left="426"/>
              <w:rPr>
                <w:rFonts w:ascii="Arial" w:hAnsi="Arial" w:cs="Arial"/>
                <w:color w:val="auto"/>
                <w:sz w:val="15"/>
                <w:szCs w:val="15"/>
              </w:rPr>
            </w:pPr>
            <w:r w:rsidRPr="009862CB">
              <w:rPr>
                <w:rFonts w:ascii="Arial" w:hAnsi="Arial" w:cs="Arial"/>
                <w:color w:val="auto"/>
                <w:sz w:val="15"/>
                <w:szCs w:val="15"/>
              </w:rPr>
              <w:t>L'operatore economico fornirà i campioni, le descrizioni o le fotografie dei prodotti da fornire, non necessariamente accompagnati dalle certificazioni di autenticità, come richiesti;</w:t>
            </w:r>
            <w:r w:rsidRPr="009862CB">
              <w:rPr>
                <w:rFonts w:ascii="Arial" w:hAnsi="Arial" w:cs="Arial"/>
                <w:color w:val="auto"/>
                <w:sz w:val="15"/>
                <w:szCs w:val="15"/>
              </w:rPr>
              <w:br/>
            </w:r>
          </w:p>
          <w:p w:rsidR="00CB40DD" w:rsidRPr="009862CB" w:rsidRDefault="00CB40DD" w:rsidP="00CB40DD">
            <w:pPr>
              <w:ind w:left="426"/>
              <w:rPr>
                <w:rFonts w:ascii="Arial" w:hAnsi="Arial" w:cs="Arial"/>
                <w:color w:val="auto"/>
                <w:sz w:val="15"/>
                <w:szCs w:val="15"/>
              </w:rPr>
            </w:pPr>
            <w:r w:rsidRPr="009862CB">
              <w:rPr>
                <w:rFonts w:ascii="Arial" w:hAnsi="Arial" w:cs="Arial"/>
                <w:color w:val="auto"/>
                <w:sz w:val="15"/>
                <w:szCs w:val="15"/>
              </w:rPr>
              <w:t>se applicabile, l'operatore economico dichiara inoltre che provvederà a fornire le richieste certificazioni di autenticità.</w:t>
            </w:r>
            <w:r w:rsidRPr="009862CB">
              <w:rPr>
                <w:rFonts w:ascii="Arial" w:hAnsi="Arial" w:cs="Arial"/>
                <w:color w:val="auto"/>
                <w:sz w:val="15"/>
                <w:szCs w:val="15"/>
              </w:rPr>
              <w:br/>
            </w:r>
          </w:p>
          <w:p w:rsidR="00CB40DD" w:rsidRPr="009862CB" w:rsidRDefault="00CB40DD" w:rsidP="00CB40DD">
            <w:pPr>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 Sì [ ] No</w:t>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0" w:after="0"/>
              <w:ind w:left="426" w:hanging="426"/>
              <w:rPr>
                <w:rFonts w:ascii="Arial" w:hAnsi="Arial" w:cs="Arial"/>
                <w:color w:val="auto"/>
                <w:sz w:val="15"/>
                <w:szCs w:val="15"/>
              </w:rPr>
            </w:pPr>
            <w:r w:rsidRPr="009862CB">
              <w:rPr>
                <w:rFonts w:ascii="Arial" w:hAnsi="Arial" w:cs="Arial"/>
                <w:color w:val="auto"/>
                <w:sz w:val="15"/>
                <w:szCs w:val="15"/>
              </w:rPr>
              <w:t xml:space="preserve">12)     Per gli </w:t>
            </w:r>
            <w:r w:rsidRPr="009862CB">
              <w:rPr>
                <w:rFonts w:ascii="Arial" w:hAnsi="Arial" w:cs="Arial"/>
                <w:b/>
                <w:i/>
                <w:color w:val="auto"/>
                <w:sz w:val="15"/>
                <w:szCs w:val="15"/>
              </w:rPr>
              <w:t>appalti pubblici di forniture</w:t>
            </w:r>
            <w:r w:rsidRPr="009862CB">
              <w:rPr>
                <w:rFonts w:ascii="Arial" w:hAnsi="Arial" w:cs="Arial"/>
                <w:color w:val="auto"/>
                <w:sz w:val="15"/>
                <w:szCs w:val="15"/>
              </w:rPr>
              <w:t>:</w:t>
            </w:r>
            <w:r w:rsidRPr="009862CB">
              <w:rPr>
                <w:rFonts w:ascii="Arial" w:hAnsi="Arial" w:cs="Arial"/>
                <w:color w:val="auto"/>
                <w:sz w:val="15"/>
                <w:szCs w:val="15"/>
              </w:rPr>
              <w:br/>
            </w:r>
          </w:p>
          <w:p w:rsidR="00CB40DD" w:rsidRPr="009862CB" w:rsidRDefault="00CB40DD" w:rsidP="00CB40DD">
            <w:pPr>
              <w:spacing w:before="0" w:after="0"/>
              <w:ind w:left="426"/>
              <w:rPr>
                <w:rFonts w:ascii="Arial" w:hAnsi="Arial" w:cs="Arial"/>
                <w:b/>
                <w:color w:val="auto"/>
                <w:sz w:val="15"/>
                <w:szCs w:val="15"/>
              </w:rPr>
            </w:pPr>
            <w:r w:rsidRPr="009862CB">
              <w:rPr>
                <w:rFonts w:ascii="Arial" w:hAnsi="Arial" w:cs="Arial"/>
                <w:color w:val="auto"/>
                <w:sz w:val="15"/>
                <w:szCs w:val="15"/>
              </w:rPr>
              <w:t xml:space="preserve">L'operatore economico può fornire i richiesti </w:t>
            </w:r>
            <w:r w:rsidRPr="009862CB">
              <w:rPr>
                <w:rFonts w:ascii="Arial" w:hAnsi="Arial" w:cs="Arial"/>
                <w:b/>
                <w:color w:val="auto"/>
                <w:sz w:val="15"/>
                <w:szCs w:val="15"/>
              </w:rPr>
              <w:t>certificati</w:t>
            </w:r>
            <w:r w:rsidRPr="009862CB">
              <w:rPr>
                <w:rFonts w:ascii="Arial" w:hAnsi="Arial" w:cs="Arial"/>
                <w:color w:val="auto"/>
                <w:sz w:val="15"/>
                <w:szCs w:val="15"/>
              </w:rPr>
              <w:t xml:space="preserve"> rilasciati da </w:t>
            </w:r>
            <w:r w:rsidRPr="009862CB">
              <w:rPr>
                <w:rFonts w:ascii="Arial" w:hAnsi="Arial" w:cs="Arial"/>
                <w:b/>
                <w:color w:val="auto"/>
                <w:sz w:val="15"/>
                <w:szCs w:val="15"/>
              </w:rPr>
              <w:t>istituti o servizi ufficiali incaricati del controllo della qualità,</w:t>
            </w:r>
            <w:r w:rsidRPr="009862CB">
              <w:rPr>
                <w:rFonts w:ascii="Arial" w:hAnsi="Arial" w:cs="Arial"/>
                <w:color w:val="auto"/>
                <w:sz w:val="15"/>
                <w:szCs w:val="15"/>
              </w:rPr>
              <w:t xml:space="preserve"> di riconosciuta competenza, i quali attestino la conformità di prodotti ben individuati mediante riferimenti alle specifiche tecniche o norme indicate nell'avviso o bando pertinente o nei documenti di gara?</w:t>
            </w:r>
            <w:r w:rsidRPr="009862CB">
              <w:rPr>
                <w:rFonts w:ascii="Arial" w:hAnsi="Arial" w:cs="Arial"/>
                <w:color w:val="auto"/>
                <w:sz w:val="15"/>
                <w:szCs w:val="15"/>
              </w:rPr>
              <w:br/>
            </w:r>
          </w:p>
          <w:p w:rsidR="00CB40DD" w:rsidRPr="009862CB" w:rsidRDefault="00CB40DD" w:rsidP="00CB40DD">
            <w:pPr>
              <w:spacing w:before="0" w:after="0"/>
              <w:ind w:left="426"/>
              <w:rPr>
                <w:rFonts w:ascii="Arial" w:hAnsi="Arial" w:cs="Arial"/>
                <w:color w:val="auto"/>
                <w:sz w:val="15"/>
                <w:szCs w:val="15"/>
              </w:rPr>
            </w:pPr>
            <w:r w:rsidRPr="009862CB">
              <w:rPr>
                <w:rFonts w:ascii="Arial" w:hAnsi="Arial" w:cs="Arial"/>
                <w:b/>
                <w:color w:val="auto"/>
                <w:sz w:val="15"/>
                <w:szCs w:val="15"/>
              </w:rPr>
              <w:t>In caso negativo</w:t>
            </w:r>
            <w:r w:rsidRPr="009862CB">
              <w:rPr>
                <w:rFonts w:ascii="Arial" w:hAnsi="Arial" w:cs="Arial"/>
                <w:color w:val="auto"/>
                <w:sz w:val="15"/>
                <w:szCs w:val="15"/>
              </w:rPr>
              <w:t>, spiegare perché e precisare di quali altri mezzi di prova si dispone:</w:t>
            </w:r>
            <w:r w:rsidRPr="009862CB">
              <w:rPr>
                <w:rFonts w:ascii="Arial" w:hAnsi="Arial" w:cs="Arial"/>
                <w:color w:val="auto"/>
                <w:sz w:val="15"/>
                <w:szCs w:val="15"/>
              </w:rPr>
              <w:br/>
            </w:r>
          </w:p>
          <w:p w:rsidR="00CB40DD" w:rsidRPr="009862CB" w:rsidRDefault="00CB40DD" w:rsidP="00CB40DD">
            <w:pPr>
              <w:spacing w:before="0" w:after="0"/>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br/>
              <w:t>[ ] Sì [ ] No</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spacing w:before="0" w:after="0"/>
              <w:rPr>
                <w:rFonts w:ascii="Arial" w:hAnsi="Arial" w:cs="Arial"/>
                <w:color w:val="auto"/>
                <w:sz w:val="15"/>
                <w:szCs w:val="15"/>
              </w:rPr>
            </w:pPr>
          </w:p>
          <w:p w:rsidR="00CB40DD" w:rsidRPr="009862CB" w:rsidRDefault="00CB40DD" w:rsidP="00CB40DD">
            <w:pPr>
              <w:spacing w:before="0" w:after="0"/>
              <w:rPr>
                <w:rFonts w:ascii="Arial" w:hAnsi="Arial" w:cs="Arial"/>
                <w:color w:val="auto"/>
                <w:sz w:val="15"/>
                <w:szCs w:val="15"/>
              </w:rPr>
            </w:pP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r w:rsidRPr="009862CB">
              <w:rPr>
                <w:rFonts w:ascii="Arial" w:hAnsi="Arial" w:cs="Arial"/>
                <w:color w:val="auto"/>
                <w:sz w:val="15"/>
                <w:szCs w:val="15"/>
              </w:rPr>
              <w:br/>
            </w:r>
          </w:p>
          <w:p w:rsidR="00CB40DD" w:rsidRPr="009862CB" w:rsidRDefault="00CB40DD" w:rsidP="00CB40DD">
            <w:pPr>
              <w:spacing w:before="0" w:after="0"/>
              <w:rPr>
                <w:rFonts w:ascii="Arial" w:hAnsi="Arial" w:cs="Arial"/>
                <w:color w:val="auto"/>
                <w:sz w:val="15"/>
                <w:szCs w:val="15"/>
              </w:rPr>
            </w:pP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spacing w:before="0" w:after="0"/>
              <w:rPr>
                <w:rFonts w:ascii="Arial" w:hAnsi="Arial" w:cs="Arial"/>
                <w:color w:val="auto"/>
                <w:sz w:val="15"/>
                <w:szCs w:val="15"/>
              </w:rPr>
            </w:pPr>
            <w:r w:rsidRPr="009862CB">
              <w:rPr>
                <w:rFonts w:ascii="Arial" w:hAnsi="Arial" w:cs="Arial"/>
                <w:color w:val="auto"/>
                <w:sz w:val="15"/>
                <w:szCs w:val="15"/>
              </w:rPr>
              <w:t>[………..…][………….…][………….…]</w:t>
            </w:r>
          </w:p>
          <w:p w:rsidR="00CB40DD" w:rsidRPr="009862CB" w:rsidRDefault="00CB40DD" w:rsidP="00CB40DD">
            <w:pPr>
              <w:spacing w:before="0" w:after="0"/>
              <w:rPr>
                <w:color w:val="auto"/>
              </w:rPr>
            </w:pP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pStyle w:val="Paragrafoelenco1"/>
              <w:ind w:left="20"/>
              <w:jc w:val="both"/>
              <w:rPr>
                <w:rFonts w:ascii="Arial" w:hAnsi="Arial" w:cs="Arial"/>
                <w:color w:val="auto"/>
                <w:sz w:val="15"/>
                <w:szCs w:val="15"/>
              </w:rPr>
            </w:pPr>
            <w:r w:rsidRPr="009862CB">
              <w:rPr>
                <w:rFonts w:ascii="Arial" w:hAnsi="Arial" w:cs="Arial"/>
                <w:color w:val="auto"/>
                <w:sz w:val="15"/>
                <w:szCs w:val="15"/>
              </w:rPr>
              <w:t xml:space="preserve">13)  Per quanto riguarda gli </w:t>
            </w:r>
            <w:r w:rsidRPr="009862CB">
              <w:rPr>
                <w:rFonts w:ascii="Arial" w:hAnsi="Arial" w:cs="Arial"/>
                <w:b/>
                <w:color w:val="auto"/>
                <w:sz w:val="15"/>
                <w:szCs w:val="15"/>
              </w:rPr>
              <w:t>eventuali altri requisiti tecnici e professionali</w:t>
            </w:r>
            <w:r w:rsidRPr="009862CB">
              <w:rPr>
                <w:rFonts w:ascii="Arial" w:hAnsi="Arial" w:cs="Arial"/>
                <w:color w:val="auto"/>
                <w:sz w:val="15"/>
                <w:szCs w:val="15"/>
              </w:rPr>
              <w:t xml:space="preserve"> specificati nell'avviso o bando pertinente o nei documenti di gara, l'operatore economico dichiara che:</w:t>
            </w:r>
            <w:r w:rsidRPr="009862CB">
              <w:rPr>
                <w:rFonts w:ascii="Arial" w:hAnsi="Arial" w:cs="Arial"/>
                <w:color w:val="auto"/>
                <w:sz w:val="15"/>
                <w:szCs w:val="15"/>
              </w:rPr>
              <w:br/>
            </w:r>
          </w:p>
          <w:p w:rsidR="00CB40DD" w:rsidRPr="009862CB" w:rsidRDefault="00CB40DD" w:rsidP="00CB40DD">
            <w:pPr>
              <w:rPr>
                <w:color w:val="auto"/>
              </w:rPr>
            </w:pPr>
            <w:r w:rsidRPr="009862CB">
              <w:rPr>
                <w:rFonts w:ascii="Arial" w:hAnsi="Arial" w:cs="Arial"/>
                <w:color w:val="auto"/>
                <w:sz w:val="15"/>
                <w:szCs w:val="15"/>
              </w:rPr>
              <w:t xml:space="preserve">Se la documentazione pertinente </w:t>
            </w:r>
            <w:r w:rsidRPr="009862CB">
              <w:rPr>
                <w:rFonts w:ascii="Arial" w:hAnsi="Arial" w:cs="Arial"/>
                <w:b/>
                <w:color w:val="auto"/>
                <w:sz w:val="15"/>
                <w:szCs w:val="15"/>
              </w:rPr>
              <w:t>eventualmente</w:t>
            </w:r>
            <w:r w:rsidRPr="009862CB">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p>
        </w:tc>
      </w:tr>
    </w:tbl>
    <w:p w:rsidR="00CB40DD" w:rsidRPr="009862CB" w:rsidRDefault="00CB40DD" w:rsidP="00CB40DD">
      <w:pPr>
        <w:jc w:val="both"/>
        <w:rPr>
          <w:rFonts w:ascii="Arial" w:hAnsi="Arial" w:cs="Arial"/>
          <w:color w:val="auto"/>
          <w:sz w:val="15"/>
          <w:szCs w:val="15"/>
        </w:rPr>
      </w:pPr>
    </w:p>
    <w:p w:rsidR="00CB40DD" w:rsidRPr="009862CB" w:rsidRDefault="00CB40DD" w:rsidP="00CB40DD">
      <w:pPr>
        <w:pStyle w:val="SectionTitle"/>
        <w:spacing w:before="0" w:after="0"/>
        <w:rPr>
          <w:rFonts w:ascii="Arial" w:hAnsi="Arial" w:cs="Arial"/>
          <w:color w:val="auto"/>
          <w:w w:val="0"/>
          <w:sz w:val="15"/>
          <w:szCs w:val="15"/>
        </w:rPr>
      </w:pPr>
      <w:r w:rsidRPr="009862CB">
        <w:rPr>
          <w:rFonts w:ascii="Arial" w:hAnsi="Arial" w:cs="Arial"/>
          <w:b w:val="0"/>
          <w:caps/>
          <w:color w:val="auto"/>
          <w:sz w:val="15"/>
          <w:szCs w:val="15"/>
        </w:rPr>
        <w:t xml:space="preserve">D: SISTEMI di garanzia della qualità e norme di gestione ambientale </w:t>
      </w:r>
      <w:r w:rsidRPr="009862CB">
        <w:rPr>
          <w:rFonts w:ascii="Arial" w:hAnsi="Arial" w:cs="Arial"/>
          <w:b w:val="0"/>
          <w:color w:val="auto"/>
          <w:kern w:val="2"/>
          <w:sz w:val="15"/>
          <w:szCs w:val="15"/>
        </w:rPr>
        <w:t>(</w:t>
      </w:r>
      <w:r w:rsidRPr="009862CB">
        <w:rPr>
          <w:rFonts w:ascii="Arial" w:hAnsi="Arial" w:cs="Arial"/>
          <w:b w:val="0"/>
          <w:color w:val="auto"/>
          <w:kern w:val="2"/>
          <w:sz w:val="16"/>
          <w:szCs w:val="16"/>
        </w:rPr>
        <w:t>Articolo 87 del Codice)</w:t>
      </w:r>
    </w:p>
    <w:p w:rsidR="00CB40DD" w:rsidRPr="009862CB" w:rsidRDefault="00CB40DD" w:rsidP="00CB40D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w w:val="0"/>
          <w:sz w:val="15"/>
          <w:szCs w:val="15"/>
        </w:rPr>
      </w:pPr>
      <w:r w:rsidRPr="009862CB">
        <w:rPr>
          <w:rFonts w:ascii="Arial" w:hAnsi="Arial" w:cs="Arial"/>
          <w:b/>
          <w:color w:val="auto"/>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w w:val="0"/>
                <w:sz w:val="15"/>
                <w:szCs w:val="15"/>
              </w:rPr>
              <w:lastRenderedPageBreak/>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w w:val="0"/>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r w:rsidRPr="009862CB">
              <w:rPr>
                <w:rFonts w:ascii="Arial" w:hAnsi="Arial" w:cs="Arial"/>
                <w:color w:val="auto"/>
                <w:w w:val="0"/>
                <w:sz w:val="15"/>
                <w:szCs w:val="15"/>
              </w:rPr>
              <w:t xml:space="preserve">L'operatore economico potrà presentare </w:t>
            </w:r>
            <w:r w:rsidRPr="009862CB">
              <w:rPr>
                <w:rFonts w:ascii="Arial" w:hAnsi="Arial" w:cs="Arial"/>
                <w:b/>
                <w:color w:val="auto"/>
                <w:sz w:val="15"/>
                <w:szCs w:val="15"/>
              </w:rPr>
              <w:t>certificati</w:t>
            </w:r>
            <w:r w:rsidRPr="009862CB">
              <w:rPr>
                <w:rFonts w:ascii="Arial" w:hAnsi="Arial" w:cs="Arial"/>
                <w:color w:val="auto"/>
                <w:w w:val="0"/>
                <w:sz w:val="15"/>
                <w:szCs w:val="15"/>
              </w:rPr>
              <w:t xml:space="preserve"> rilasciati da organismi indipendenti per attestare che egli soddisfa determinate </w:t>
            </w:r>
            <w:r w:rsidRPr="009862CB">
              <w:rPr>
                <w:rFonts w:ascii="Arial" w:hAnsi="Arial" w:cs="Arial"/>
                <w:b/>
                <w:color w:val="auto"/>
                <w:sz w:val="15"/>
                <w:szCs w:val="15"/>
              </w:rPr>
              <w:t>norme di garanzia della qualità</w:t>
            </w:r>
            <w:r w:rsidRPr="009862CB">
              <w:rPr>
                <w:rFonts w:ascii="Arial" w:hAnsi="Arial" w:cs="Arial"/>
                <w:color w:val="auto"/>
                <w:w w:val="0"/>
                <w:sz w:val="15"/>
                <w:szCs w:val="15"/>
              </w:rPr>
              <w:t>, compresa l'accessibilità per le persone con disabilità?</w:t>
            </w:r>
          </w:p>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t>In caso negativo</w:t>
            </w:r>
            <w:r w:rsidRPr="009862CB">
              <w:rPr>
                <w:rFonts w:ascii="Arial" w:hAnsi="Arial" w:cs="Arial"/>
                <w:color w:val="auto"/>
                <w:w w:val="0"/>
                <w:sz w:val="15"/>
                <w:szCs w:val="15"/>
              </w:rPr>
              <w:t>, spiegare perché e precisare di quali altri mezzi di prova relativi al programma di garanzia della qualità si dispone:</w:t>
            </w:r>
          </w:p>
          <w:p w:rsidR="00CB40DD" w:rsidRPr="009862CB" w:rsidRDefault="00CB40DD" w:rsidP="00CB40DD">
            <w:pPr>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w w:val="0"/>
                <w:sz w:val="15"/>
                <w:szCs w:val="15"/>
              </w:rPr>
              <w:t>[ ] Sì [ ] No</w:t>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t>[………..…] […….……]</w:t>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sz w:val="15"/>
                <w:szCs w:val="15"/>
              </w:rPr>
              <w:t>(indirizzo web, autorità o organismo di emanazione, riferimento preciso della documentazione):</w:t>
            </w:r>
          </w:p>
          <w:p w:rsidR="00CB40DD" w:rsidRPr="009862CB" w:rsidRDefault="00CB40DD" w:rsidP="00CB40DD">
            <w:pPr>
              <w:rPr>
                <w:color w:val="auto"/>
              </w:rPr>
            </w:pPr>
            <w:r w:rsidRPr="009862CB">
              <w:rPr>
                <w:rFonts w:ascii="Arial" w:hAnsi="Arial" w:cs="Arial"/>
                <w:color w:val="auto"/>
                <w:sz w:val="15"/>
                <w:szCs w:val="15"/>
              </w:rPr>
              <w:t>[……..…][…………][…………]</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b/>
                <w:color w:val="auto"/>
                <w:sz w:val="15"/>
                <w:szCs w:val="15"/>
              </w:rPr>
            </w:pPr>
            <w:r w:rsidRPr="009862CB">
              <w:rPr>
                <w:rFonts w:ascii="Arial" w:hAnsi="Arial" w:cs="Arial"/>
                <w:color w:val="auto"/>
                <w:w w:val="0"/>
                <w:sz w:val="15"/>
                <w:szCs w:val="15"/>
              </w:rPr>
              <w:t xml:space="preserve">L'operatore economico potrà presentare </w:t>
            </w:r>
            <w:r w:rsidRPr="009862CB">
              <w:rPr>
                <w:rFonts w:ascii="Arial" w:hAnsi="Arial" w:cs="Arial"/>
                <w:b/>
                <w:color w:val="auto"/>
                <w:sz w:val="15"/>
                <w:szCs w:val="15"/>
              </w:rPr>
              <w:t>certificati</w:t>
            </w:r>
            <w:r w:rsidRPr="009862CB">
              <w:rPr>
                <w:rFonts w:ascii="Arial" w:hAnsi="Arial" w:cs="Arial"/>
                <w:color w:val="auto"/>
                <w:w w:val="0"/>
                <w:sz w:val="15"/>
                <w:szCs w:val="15"/>
              </w:rPr>
              <w:t xml:space="preserve"> rilasciati da organismi indipendenti per attestare che egli rispetta determinati </w:t>
            </w:r>
            <w:r w:rsidRPr="009862CB">
              <w:rPr>
                <w:rFonts w:ascii="Arial" w:hAnsi="Arial" w:cs="Arial"/>
                <w:b/>
                <w:color w:val="auto"/>
                <w:w w:val="0"/>
                <w:sz w:val="15"/>
                <w:szCs w:val="15"/>
              </w:rPr>
              <w:t>sistemi o</w:t>
            </w:r>
            <w:r w:rsidRPr="009862CB">
              <w:rPr>
                <w:rFonts w:ascii="Arial" w:hAnsi="Arial" w:cs="Arial"/>
                <w:color w:val="auto"/>
                <w:w w:val="0"/>
                <w:sz w:val="15"/>
                <w:szCs w:val="15"/>
              </w:rPr>
              <w:t xml:space="preserve"> </w:t>
            </w:r>
            <w:r w:rsidRPr="009862CB">
              <w:rPr>
                <w:rFonts w:ascii="Arial" w:hAnsi="Arial" w:cs="Arial"/>
                <w:b/>
                <w:color w:val="auto"/>
                <w:sz w:val="15"/>
                <w:szCs w:val="15"/>
              </w:rPr>
              <w:t>norme di gestione ambientale</w:t>
            </w:r>
            <w:r w:rsidRPr="009862CB">
              <w:rPr>
                <w:rFonts w:ascii="Arial" w:hAnsi="Arial" w:cs="Arial"/>
                <w:color w:val="auto"/>
                <w:w w:val="0"/>
                <w:sz w:val="15"/>
                <w:szCs w:val="15"/>
              </w:rPr>
              <w:t>?</w:t>
            </w:r>
          </w:p>
          <w:p w:rsidR="00CB40DD" w:rsidRPr="009862CB" w:rsidRDefault="00CB40DD" w:rsidP="00CB40DD">
            <w:pPr>
              <w:rPr>
                <w:rFonts w:ascii="Arial" w:hAnsi="Arial" w:cs="Arial"/>
                <w:color w:val="auto"/>
                <w:sz w:val="15"/>
                <w:szCs w:val="15"/>
              </w:rPr>
            </w:pPr>
            <w:r w:rsidRPr="009862CB">
              <w:rPr>
                <w:rFonts w:ascii="Arial" w:hAnsi="Arial" w:cs="Arial"/>
                <w:b/>
                <w:color w:val="auto"/>
                <w:sz w:val="15"/>
                <w:szCs w:val="15"/>
              </w:rPr>
              <w:t>In caso negativo</w:t>
            </w:r>
            <w:r w:rsidRPr="009862CB">
              <w:rPr>
                <w:rFonts w:ascii="Arial" w:hAnsi="Arial" w:cs="Arial"/>
                <w:color w:val="auto"/>
                <w:w w:val="0"/>
                <w:sz w:val="15"/>
                <w:szCs w:val="15"/>
              </w:rPr>
              <w:t xml:space="preserve">, spiegare perché e precisare di quali altri mezzi di prova relativi ai </w:t>
            </w:r>
            <w:r w:rsidRPr="009862CB">
              <w:rPr>
                <w:rFonts w:ascii="Arial" w:hAnsi="Arial" w:cs="Arial"/>
                <w:b/>
                <w:color w:val="auto"/>
                <w:w w:val="0"/>
                <w:sz w:val="15"/>
                <w:szCs w:val="15"/>
              </w:rPr>
              <w:t>sistemi o</w:t>
            </w:r>
            <w:r w:rsidRPr="009862CB">
              <w:rPr>
                <w:rFonts w:ascii="Arial" w:hAnsi="Arial" w:cs="Arial"/>
                <w:color w:val="auto"/>
                <w:w w:val="0"/>
                <w:sz w:val="15"/>
                <w:szCs w:val="15"/>
              </w:rPr>
              <w:t xml:space="preserve"> </w:t>
            </w:r>
            <w:r w:rsidRPr="009862CB">
              <w:rPr>
                <w:rFonts w:ascii="Arial" w:hAnsi="Arial" w:cs="Arial"/>
                <w:b/>
                <w:color w:val="auto"/>
                <w:sz w:val="15"/>
                <w:szCs w:val="15"/>
              </w:rPr>
              <w:t>norme di gestione ambientale</w:t>
            </w:r>
            <w:r w:rsidRPr="009862CB">
              <w:rPr>
                <w:rFonts w:ascii="Arial" w:hAnsi="Arial" w:cs="Arial"/>
                <w:color w:val="auto"/>
                <w:w w:val="0"/>
                <w:sz w:val="15"/>
                <w:szCs w:val="15"/>
              </w:rPr>
              <w:t xml:space="preserve"> si dispone:</w:t>
            </w:r>
          </w:p>
          <w:p w:rsidR="00CB40DD" w:rsidRPr="009862CB" w:rsidRDefault="00CB40DD" w:rsidP="00CB40DD">
            <w:pPr>
              <w:rPr>
                <w:color w:val="auto"/>
              </w:rPr>
            </w:pPr>
            <w:r w:rsidRPr="009862CB">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w w:val="0"/>
                <w:sz w:val="15"/>
                <w:szCs w:val="15"/>
              </w:rPr>
              <w:t>[ ] Sì [ ] No</w:t>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t>[………..…] […………]</w:t>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w w:val="0"/>
                <w:sz w:val="15"/>
                <w:szCs w:val="15"/>
              </w:rPr>
              <w:br/>
            </w:r>
            <w:r w:rsidRPr="009862CB">
              <w:rPr>
                <w:rFonts w:ascii="Arial" w:hAnsi="Arial" w:cs="Arial"/>
                <w:color w:val="auto"/>
                <w:sz w:val="15"/>
                <w:szCs w:val="15"/>
              </w:rPr>
              <w:t>(indirizzo web, autorità o organismo di emanazione, riferimento preciso della documentazione):</w:t>
            </w:r>
          </w:p>
          <w:p w:rsidR="00CB40DD" w:rsidRPr="009862CB" w:rsidRDefault="00CB40DD" w:rsidP="00CB40DD">
            <w:pPr>
              <w:rPr>
                <w:color w:val="auto"/>
              </w:rPr>
            </w:pPr>
            <w:r w:rsidRPr="009862CB">
              <w:rPr>
                <w:rFonts w:ascii="Arial" w:hAnsi="Arial" w:cs="Arial"/>
                <w:color w:val="auto"/>
                <w:sz w:val="15"/>
                <w:szCs w:val="15"/>
              </w:rPr>
              <w:t xml:space="preserve"> […………][……..…][……..…]</w:t>
            </w:r>
          </w:p>
        </w:tc>
      </w:tr>
    </w:tbl>
    <w:p w:rsidR="00CB40DD" w:rsidRPr="009862CB" w:rsidRDefault="00CB40DD" w:rsidP="00CB40DD">
      <w:pPr>
        <w:rPr>
          <w:rFonts w:ascii="Arial" w:hAnsi="Arial" w:cs="Arial"/>
          <w:color w:val="auto"/>
          <w:sz w:val="15"/>
          <w:szCs w:val="15"/>
        </w:rPr>
      </w:pPr>
    </w:p>
    <w:p w:rsidR="00CB40DD" w:rsidRPr="009862CB" w:rsidRDefault="00CB40DD" w:rsidP="00CB40DD">
      <w:pPr>
        <w:pageBreakBefore/>
        <w:spacing w:before="0"/>
        <w:jc w:val="center"/>
        <w:rPr>
          <w:rFonts w:ascii="Arial" w:hAnsi="Arial" w:cs="Arial"/>
          <w:color w:val="auto"/>
          <w:w w:val="0"/>
          <w:sz w:val="15"/>
          <w:szCs w:val="15"/>
        </w:rPr>
      </w:pPr>
      <w:r w:rsidRPr="009862CB">
        <w:rPr>
          <w:b/>
          <w:color w:val="auto"/>
          <w:sz w:val="19"/>
          <w:szCs w:val="19"/>
        </w:rPr>
        <w:lastRenderedPageBreak/>
        <w:t>Parte V: Riduzione del numero di candidati qualificati</w:t>
      </w:r>
      <w:r w:rsidRPr="009862CB">
        <w:rPr>
          <w:color w:val="auto"/>
          <w:sz w:val="19"/>
          <w:szCs w:val="19"/>
        </w:rPr>
        <w:t xml:space="preserve"> </w:t>
      </w:r>
      <w:r w:rsidRPr="009862CB">
        <w:rPr>
          <w:rFonts w:ascii="Arial" w:hAnsi="Arial" w:cs="Arial"/>
          <w:smallCaps/>
          <w:color w:val="auto"/>
          <w:sz w:val="15"/>
          <w:szCs w:val="15"/>
        </w:rPr>
        <w:t>(A</w:t>
      </w:r>
      <w:r w:rsidRPr="009862CB">
        <w:rPr>
          <w:rFonts w:ascii="Arial" w:hAnsi="Arial" w:cs="Arial"/>
          <w:smallCaps/>
          <w:color w:val="auto"/>
          <w:sz w:val="16"/>
          <w:szCs w:val="16"/>
        </w:rPr>
        <w:t>rticolo 91 del Codice)</w:t>
      </w:r>
    </w:p>
    <w:p w:rsidR="00CB40DD" w:rsidRPr="009862CB" w:rsidRDefault="00CB40DD" w:rsidP="00CB40DD">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9862CB">
        <w:rPr>
          <w:rFonts w:ascii="Arial" w:hAnsi="Arial" w:cs="Arial"/>
          <w:b/>
          <w:color w:val="auto"/>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CB40DD" w:rsidRPr="009862CB" w:rsidRDefault="00CB40DD" w:rsidP="00CB40DD">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9862CB">
        <w:rPr>
          <w:rFonts w:ascii="Arial" w:hAnsi="Arial" w:cs="Arial"/>
          <w:b/>
          <w:color w:val="auto"/>
          <w:w w:val="0"/>
          <w:sz w:val="15"/>
          <w:szCs w:val="15"/>
        </w:rPr>
        <w:t>Solo per le procedure ristrette, le procedure competitive con negoziazione, le procedure di dialogo competitivo e i partenariati per l'innovazione:</w:t>
      </w:r>
    </w:p>
    <w:p w:rsidR="00CB40DD" w:rsidRPr="009862CB" w:rsidRDefault="00CB40DD" w:rsidP="00CB40DD">
      <w:pPr>
        <w:rPr>
          <w:rFonts w:ascii="Arial" w:hAnsi="Arial" w:cs="Arial"/>
          <w:b/>
          <w:color w:val="auto"/>
          <w:w w:val="0"/>
          <w:sz w:val="15"/>
          <w:szCs w:val="15"/>
        </w:rPr>
      </w:pPr>
      <w:r w:rsidRPr="009862CB">
        <w:rPr>
          <w:rFonts w:ascii="Arial" w:hAnsi="Arial" w:cs="Arial"/>
          <w:b/>
          <w:color w:val="auto"/>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color w:val="auto"/>
              </w:rPr>
            </w:pPr>
            <w:r w:rsidRPr="009862CB">
              <w:rPr>
                <w:rFonts w:ascii="Arial" w:hAnsi="Arial" w:cs="Arial"/>
                <w:b/>
                <w:color w:val="auto"/>
                <w:w w:val="0"/>
                <w:sz w:val="15"/>
                <w:szCs w:val="15"/>
              </w:rPr>
              <w:t>Risposta:</w:t>
            </w:r>
          </w:p>
        </w:tc>
      </w:tr>
      <w:tr w:rsidR="00CB40DD" w:rsidRPr="009862CB" w:rsidTr="00CB4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w w:val="0"/>
                <w:sz w:val="15"/>
                <w:szCs w:val="15"/>
              </w:rPr>
            </w:pPr>
            <w:r w:rsidRPr="009862CB">
              <w:rPr>
                <w:rFonts w:ascii="Arial" w:hAnsi="Arial" w:cs="Arial"/>
                <w:color w:val="auto"/>
                <w:w w:val="0"/>
                <w:sz w:val="15"/>
                <w:szCs w:val="15"/>
              </w:rPr>
              <w:t xml:space="preserve">Di </w:t>
            </w:r>
            <w:r w:rsidRPr="009862CB">
              <w:rPr>
                <w:rFonts w:ascii="Arial" w:hAnsi="Arial" w:cs="Arial"/>
                <w:b/>
                <w:color w:val="auto"/>
                <w:w w:val="0"/>
                <w:sz w:val="15"/>
                <w:szCs w:val="15"/>
              </w:rPr>
              <w:t>soddisfare</w:t>
            </w:r>
            <w:r w:rsidRPr="009862CB">
              <w:rPr>
                <w:rFonts w:ascii="Arial" w:hAnsi="Arial" w:cs="Arial"/>
                <w:color w:val="auto"/>
                <w:w w:val="0"/>
                <w:sz w:val="15"/>
                <w:szCs w:val="15"/>
              </w:rPr>
              <w:t xml:space="preserve"> i criteri e le regole obiettivi e non discriminatori da applicare per limitare il numero di candidati, come di seguito indicato :</w:t>
            </w:r>
          </w:p>
          <w:p w:rsidR="00CB40DD" w:rsidRPr="009862CB" w:rsidRDefault="00CB40DD" w:rsidP="00CB40DD">
            <w:pPr>
              <w:rPr>
                <w:rFonts w:ascii="Arial" w:hAnsi="Arial" w:cs="Arial"/>
                <w:color w:val="auto"/>
                <w:sz w:val="15"/>
                <w:szCs w:val="15"/>
              </w:rPr>
            </w:pPr>
            <w:r w:rsidRPr="009862CB">
              <w:rPr>
                <w:rFonts w:ascii="Arial" w:hAnsi="Arial" w:cs="Arial"/>
                <w:color w:val="auto"/>
                <w:w w:val="0"/>
                <w:sz w:val="15"/>
                <w:szCs w:val="15"/>
              </w:rPr>
              <w:t xml:space="preserve">Se sono richiesti determinati certificati o altre forme di prove documentali, indicare per </w:t>
            </w:r>
            <w:r w:rsidRPr="009862CB">
              <w:rPr>
                <w:rFonts w:ascii="Arial" w:hAnsi="Arial" w:cs="Arial"/>
                <w:b/>
                <w:color w:val="auto"/>
                <w:sz w:val="15"/>
                <w:szCs w:val="15"/>
              </w:rPr>
              <w:t>ciascun documento</w:t>
            </w:r>
            <w:r w:rsidRPr="009862CB">
              <w:rPr>
                <w:rFonts w:ascii="Arial" w:hAnsi="Arial" w:cs="Arial"/>
                <w:color w:val="auto"/>
                <w:w w:val="0"/>
                <w:sz w:val="15"/>
                <w:szCs w:val="15"/>
              </w:rPr>
              <w:t xml:space="preserve"> se l'operatore economico dispone dei documenti richiesti:</w:t>
            </w:r>
          </w:p>
          <w:p w:rsidR="00CB40DD" w:rsidRPr="009862CB" w:rsidRDefault="00CB40DD" w:rsidP="00CB40DD">
            <w:pPr>
              <w:rPr>
                <w:color w:val="auto"/>
              </w:rPr>
            </w:pPr>
            <w:r w:rsidRPr="009862CB">
              <w:rPr>
                <w:rFonts w:ascii="Arial" w:hAnsi="Arial" w:cs="Arial"/>
                <w:color w:val="auto"/>
                <w:sz w:val="15"/>
                <w:szCs w:val="15"/>
              </w:rPr>
              <w:t>Se alcuni di tali certificati o altre forme di prove documentali sono disponibili elettronicamente (</w:t>
            </w:r>
            <w:r w:rsidRPr="009862CB">
              <w:rPr>
                <w:rStyle w:val="Rimandonotaapidipagina"/>
                <w:rFonts w:ascii="Arial" w:hAnsi="Arial" w:cs="Arial"/>
                <w:color w:val="auto"/>
                <w:sz w:val="15"/>
                <w:szCs w:val="15"/>
              </w:rPr>
              <w:footnoteReference w:id="38"/>
            </w:r>
            <w:r w:rsidRPr="009862CB">
              <w:rPr>
                <w:rFonts w:ascii="Arial" w:hAnsi="Arial" w:cs="Arial"/>
                <w:color w:val="auto"/>
                <w:sz w:val="15"/>
                <w:szCs w:val="15"/>
              </w:rPr>
              <w:t xml:space="preserve">), indicare per </w:t>
            </w:r>
            <w:r w:rsidRPr="009862CB">
              <w:rPr>
                <w:rFonts w:ascii="Arial" w:hAnsi="Arial" w:cs="Arial"/>
                <w:b/>
                <w:color w:val="auto"/>
                <w:sz w:val="15"/>
                <w:szCs w:val="15"/>
              </w:rPr>
              <w:t>ciascun documento</w:t>
            </w:r>
            <w:r w:rsidRPr="009862CB">
              <w:rPr>
                <w:rFonts w:ascii="Arial" w:hAnsi="Arial" w:cs="Arial"/>
                <w:color w:val="auto"/>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t>[ ] Sì [ ] No (</w:t>
            </w:r>
            <w:r w:rsidRPr="009862CB">
              <w:rPr>
                <w:rStyle w:val="Rimandonotaapidipagina"/>
                <w:rFonts w:ascii="Arial" w:hAnsi="Arial" w:cs="Arial"/>
                <w:color w:val="auto"/>
                <w:sz w:val="15"/>
                <w:szCs w:val="15"/>
              </w:rPr>
              <w:footnoteReference w:id="39"/>
            </w:r>
            <w:r w:rsidRPr="009862CB">
              <w:rPr>
                <w:rFonts w:ascii="Arial" w:hAnsi="Arial" w:cs="Arial"/>
                <w:color w:val="auto"/>
                <w:sz w:val="15"/>
                <w:szCs w:val="15"/>
              </w:rPr>
              <w:t>)</w:t>
            </w:r>
            <w:r w:rsidRPr="009862CB">
              <w:rPr>
                <w:rFonts w:ascii="Arial" w:hAnsi="Arial" w:cs="Arial"/>
                <w:color w:val="auto"/>
                <w:sz w:val="15"/>
                <w:szCs w:val="15"/>
              </w:rPr>
              <w:br/>
            </w:r>
            <w:r w:rsidRPr="009862CB">
              <w:rPr>
                <w:rFonts w:ascii="Arial" w:hAnsi="Arial" w:cs="Arial"/>
                <w:color w:val="auto"/>
                <w:sz w:val="15"/>
                <w:szCs w:val="15"/>
              </w:rPr>
              <w:br/>
            </w:r>
            <w:r w:rsidRPr="009862CB">
              <w:rPr>
                <w:rFonts w:ascii="Arial" w:hAnsi="Arial" w:cs="Arial"/>
                <w:color w:val="auto"/>
                <w:sz w:val="15"/>
                <w:szCs w:val="15"/>
              </w:rPr>
              <w:br/>
            </w:r>
          </w:p>
          <w:p w:rsidR="00CB40DD" w:rsidRPr="009862CB" w:rsidRDefault="00CB40DD" w:rsidP="00CB40DD">
            <w:pPr>
              <w:rPr>
                <w:rFonts w:ascii="Arial" w:hAnsi="Arial" w:cs="Arial"/>
                <w:color w:val="auto"/>
                <w:sz w:val="15"/>
                <w:szCs w:val="15"/>
              </w:rPr>
            </w:pPr>
            <w:r w:rsidRPr="009862CB">
              <w:rPr>
                <w:rFonts w:ascii="Arial" w:hAnsi="Arial" w:cs="Arial"/>
                <w:color w:val="auto"/>
                <w:sz w:val="15"/>
                <w:szCs w:val="15"/>
              </w:rPr>
              <w:t xml:space="preserve">(indirizzo web, autorità o organismo di emanazione, riferimento preciso della documentazione): </w:t>
            </w:r>
          </w:p>
          <w:p w:rsidR="00CB40DD" w:rsidRPr="009862CB" w:rsidRDefault="00CB40DD" w:rsidP="00CB40DD">
            <w:pPr>
              <w:rPr>
                <w:color w:val="auto"/>
              </w:rPr>
            </w:pP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40"/>
            </w:r>
            <w:r w:rsidRPr="009862CB">
              <w:rPr>
                <w:rFonts w:ascii="Arial" w:hAnsi="Arial" w:cs="Arial"/>
                <w:color w:val="auto"/>
                <w:sz w:val="15"/>
                <w:szCs w:val="15"/>
              </w:rPr>
              <w:t>)</w:t>
            </w:r>
          </w:p>
        </w:tc>
      </w:tr>
    </w:tbl>
    <w:p w:rsidR="00CB40DD" w:rsidRPr="009862CB" w:rsidRDefault="00CB40DD" w:rsidP="00CB40DD">
      <w:pPr>
        <w:pStyle w:val="ChapterTitle"/>
        <w:jc w:val="both"/>
        <w:rPr>
          <w:rFonts w:ascii="Arial" w:hAnsi="Arial" w:cs="Arial"/>
          <w:color w:val="auto"/>
          <w:sz w:val="15"/>
          <w:szCs w:val="15"/>
        </w:rPr>
      </w:pPr>
    </w:p>
    <w:p w:rsidR="00CB40DD" w:rsidRPr="009862CB" w:rsidRDefault="00CB40DD" w:rsidP="00CB40DD">
      <w:pPr>
        <w:pStyle w:val="ChapterTitle"/>
        <w:rPr>
          <w:rFonts w:ascii="Arial" w:hAnsi="Arial" w:cs="Arial"/>
          <w:i/>
          <w:color w:val="auto"/>
          <w:sz w:val="15"/>
          <w:szCs w:val="15"/>
        </w:rPr>
      </w:pPr>
      <w:r w:rsidRPr="009862CB">
        <w:rPr>
          <w:color w:val="auto"/>
          <w:sz w:val="19"/>
          <w:szCs w:val="19"/>
        </w:rPr>
        <w:t>Parte VI: Dichiarazioni finali</w:t>
      </w:r>
    </w:p>
    <w:p w:rsidR="00CB40DD" w:rsidRPr="009862CB" w:rsidRDefault="00CB40DD" w:rsidP="00CB40DD">
      <w:pPr>
        <w:jc w:val="both"/>
        <w:rPr>
          <w:rFonts w:ascii="Arial" w:hAnsi="Arial" w:cs="Arial"/>
          <w:b/>
          <w:i/>
          <w:color w:val="auto"/>
          <w:sz w:val="15"/>
          <w:szCs w:val="15"/>
        </w:rPr>
      </w:pPr>
      <w:r w:rsidRPr="009862CB">
        <w:rPr>
          <w:rFonts w:ascii="Arial" w:hAnsi="Arial" w:cs="Arial"/>
          <w:i/>
          <w:color w:val="auto"/>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rsidR="00CB40DD" w:rsidRPr="009862CB" w:rsidRDefault="00CB40DD" w:rsidP="00CB40DD">
      <w:pPr>
        <w:jc w:val="both"/>
        <w:rPr>
          <w:rFonts w:ascii="Arial" w:hAnsi="Arial" w:cs="Arial"/>
          <w:i/>
          <w:color w:val="auto"/>
          <w:sz w:val="15"/>
          <w:szCs w:val="15"/>
        </w:rPr>
      </w:pPr>
      <w:r w:rsidRPr="009862CB">
        <w:rPr>
          <w:rFonts w:ascii="Arial" w:hAnsi="Arial" w:cs="Arial"/>
          <w:i/>
          <w:color w:val="auto"/>
          <w:sz w:val="15"/>
          <w:szCs w:val="15"/>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rsidR="00CB40DD" w:rsidRPr="009862CB" w:rsidRDefault="00CB40DD" w:rsidP="00CB40DD">
      <w:pPr>
        <w:jc w:val="both"/>
        <w:rPr>
          <w:rFonts w:ascii="Arial" w:hAnsi="Arial" w:cs="Arial"/>
          <w:i/>
          <w:color w:val="auto"/>
          <w:sz w:val="15"/>
          <w:szCs w:val="15"/>
        </w:rPr>
      </w:pPr>
      <w:r w:rsidRPr="009862CB">
        <w:rPr>
          <w:rFonts w:ascii="Arial" w:hAnsi="Arial" w:cs="Arial"/>
          <w:i/>
          <w:color w:val="auto"/>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862CB">
        <w:rPr>
          <w:rFonts w:ascii="Arial" w:hAnsi="Arial" w:cs="Arial"/>
          <w:color w:val="auto"/>
          <w:sz w:val="15"/>
          <w:szCs w:val="15"/>
        </w:rPr>
        <w:t>(</w:t>
      </w:r>
      <w:r w:rsidRPr="009862CB">
        <w:rPr>
          <w:rStyle w:val="Rimandonotaapidipagina"/>
          <w:rFonts w:ascii="Arial" w:hAnsi="Arial" w:cs="Arial"/>
          <w:color w:val="auto"/>
          <w:sz w:val="15"/>
          <w:szCs w:val="15"/>
        </w:rPr>
        <w:footnoteReference w:id="41"/>
      </w:r>
      <w:r w:rsidRPr="009862CB">
        <w:rPr>
          <w:rFonts w:ascii="Arial" w:hAnsi="Arial" w:cs="Arial"/>
          <w:color w:val="auto"/>
          <w:sz w:val="15"/>
          <w:szCs w:val="15"/>
        </w:rPr>
        <w:t>)</w:t>
      </w:r>
      <w:r w:rsidRPr="009862CB">
        <w:rPr>
          <w:rFonts w:ascii="Arial" w:hAnsi="Arial" w:cs="Arial"/>
          <w:i/>
          <w:color w:val="auto"/>
          <w:sz w:val="15"/>
          <w:szCs w:val="15"/>
        </w:rPr>
        <w:t>, oppure</w:t>
      </w:r>
    </w:p>
    <w:p w:rsidR="00CB40DD" w:rsidRPr="009862CB" w:rsidRDefault="00CB40DD" w:rsidP="00CB40DD">
      <w:pPr>
        <w:jc w:val="both"/>
        <w:rPr>
          <w:rFonts w:ascii="Arial" w:hAnsi="Arial" w:cs="Arial"/>
          <w:i/>
          <w:color w:val="auto"/>
          <w:sz w:val="15"/>
          <w:szCs w:val="15"/>
        </w:rPr>
      </w:pPr>
      <w:r w:rsidRPr="009862CB">
        <w:rPr>
          <w:rFonts w:ascii="Arial" w:hAnsi="Arial" w:cs="Arial"/>
          <w:i/>
          <w:color w:val="auto"/>
          <w:sz w:val="15"/>
          <w:szCs w:val="15"/>
        </w:rPr>
        <w:t>b) a decorrere al più tardi dal 18 aprile 2018 (</w:t>
      </w:r>
      <w:r w:rsidRPr="009862CB">
        <w:rPr>
          <w:rStyle w:val="Rimandonotaapidipagina"/>
          <w:rFonts w:ascii="Arial" w:hAnsi="Arial" w:cs="Arial"/>
          <w:i/>
          <w:color w:val="auto"/>
          <w:sz w:val="15"/>
          <w:szCs w:val="15"/>
        </w:rPr>
        <w:footnoteReference w:id="42"/>
      </w:r>
      <w:r w:rsidRPr="009862CB">
        <w:rPr>
          <w:rFonts w:ascii="Arial" w:hAnsi="Arial" w:cs="Arial"/>
          <w:i/>
          <w:color w:val="auto"/>
          <w:sz w:val="15"/>
          <w:szCs w:val="15"/>
        </w:rPr>
        <w:t>), l'amministrazione aggiudicatrice o l'ente aggiudicatore sono già in possesso della documentazione in questione</w:t>
      </w:r>
      <w:r w:rsidRPr="009862CB">
        <w:rPr>
          <w:rFonts w:ascii="Arial" w:hAnsi="Arial" w:cs="Arial"/>
          <w:color w:val="auto"/>
          <w:sz w:val="15"/>
          <w:szCs w:val="15"/>
        </w:rPr>
        <w:t>.</w:t>
      </w:r>
    </w:p>
    <w:p w:rsidR="00CB40DD" w:rsidRPr="009862CB" w:rsidRDefault="00CB40DD" w:rsidP="00CB40DD">
      <w:pPr>
        <w:jc w:val="both"/>
        <w:rPr>
          <w:rFonts w:ascii="Arial" w:hAnsi="Arial" w:cs="Arial"/>
          <w:i/>
          <w:color w:val="auto"/>
          <w:sz w:val="15"/>
          <w:szCs w:val="15"/>
        </w:rPr>
      </w:pPr>
      <w:r w:rsidRPr="009862CB">
        <w:rPr>
          <w:rFonts w:ascii="Arial" w:hAnsi="Arial" w:cs="Arial"/>
          <w:i/>
          <w:color w:val="auto"/>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862CB">
        <w:rPr>
          <w:rFonts w:ascii="Arial" w:hAnsi="Arial" w:cs="Arial"/>
          <w:color w:val="auto"/>
          <w:sz w:val="15"/>
          <w:szCs w:val="15"/>
        </w:rPr>
        <w:t xml:space="preserve"> [procedura di appalto: (descrizione sommaria, estremi della pubblicazione nella</w:t>
      </w:r>
      <w:r w:rsidRPr="009862CB">
        <w:rPr>
          <w:rFonts w:ascii="Arial" w:hAnsi="Arial" w:cs="Arial"/>
          <w:i/>
          <w:color w:val="auto"/>
          <w:sz w:val="15"/>
          <w:szCs w:val="15"/>
        </w:rPr>
        <w:t xml:space="preserve"> Gazzetta ufficiale dell'Unione europea</w:t>
      </w:r>
      <w:r w:rsidRPr="009862CB">
        <w:rPr>
          <w:rFonts w:ascii="Arial" w:hAnsi="Arial" w:cs="Arial"/>
          <w:color w:val="auto"/>
          <w:sz w:val="15"/>
          <w:szCs w:val="15"/>
        </w:rPr>
        <w:t>, numero di riferimento)]</w:t>
      </w:r>
      <w:r w:rsidRPr="009862CB">
        <w:rPr>
          <w:rFonts w:ascii="Arial" w:hAnsi="Arial" w:cs="Arial"/>
          <w:i/>
          <w:color w:val="auto"/>
          <w:sz w:val="15"/>
          <w:szCs w:val="15"/>
        </w:rPr>
        <w:t>.</w:t>
      </w:r>
    </w:p>
    <w:p w:rsidR="00CB40DD" w:rsidRPr="009862CB" w:rsidRDefault="00CB40DD" w:rsidP="00CB40DD">
      <w:pPr>
        <w:rPr>
          <w:rFonts w:ascii="Arial" w:hAnsi="Arial" w:cs="Arial"/>
          <w:i/>
          <w:color w:val="auto"/>
          <w:sz w:val="15"/>
          <w:szCs w:val="15"/>
        </w:rPr>
      </w:pPr>
      <w:r w:rsidRPr="009862CB">
        <w:rPr>
          <w:rFonts w:ascii="Arial" w:hAnsi="Arial" w:cs="Arial"/>
          <w:i/>
          <w:color w:val="auto"/>
          <w:sz w:val="15"/>
          <w:szCs w:val="15"/>
        </w:rPr>
        <w:t xml:space="preserve"> </w:t>
      </w:r>
    </w:p>
    <w:p w:rsidR="00CB40DD" w:rsidRPr="009862CB" w:rsidRDefault="00CB40DD" w:rsidP="00CB40DD">
      <w:pPr>
        <w:rPr>
          <w:rFonts w:ascii="Arial" w:hAnsi="Arial" w:cs="Arial"/>
          <w:i/>
          <w:color w:val="auto"/>
          <w:sz w:val="14"/>
          <w:szCs w:val="14"/>
        </w:rPr>
      </w:pPr>
    </w:p>
    <w:p w:rsidR="00CB40DD" w:rsidRPr="009862CB" w:rsidRDefault="00CB40DD" w:rsidP="00CB40DD">
      <w:pPr>
        <w:rPr>
          <w:rFonts w:ascii="Arial" w:hAnsi="Arial" w:cs="Arial"/>
          <w:color w:val="auto"/>
          <w:sz w:val="14"/>
          <w:szCs w:val="14"/>
        </w:rPr>
      </w:pPr>
      <w:r w:rsidRPr="009862CB">
        <w:rPr>
          <w:rFonts w:ascii="Arial" w:hAnsi="Arial" w:cs="Arial"/>
          <w:color w:val="auto"/>
          <w:sz w:val="14"/>
          <w:szCs w:val="14"/>
        </w:rPr>
        <w:t>Data, luogo e, se richiesto o necessario, firma/firme: [……………….……]</w:t>
      </w:r>
    </w:p>
    <w:p w:rsidR="00CB40DD" w:rsidRPr="009862CB" w:rsidRDefault="00CB40DD" w:rsidP="00CB40DD">
      <w:pPr>
        <w:pStyle w:val="Titrearticle"/>
        <w:jc w:val="both"/>
        <w:rPr>
          <w:rFonts w:ascii="Arial" w:hAnsi="Arial" w:cs="Arial"/>
          <w:color w:val="auto"/>
          <w:sz w:val="15"/>
          <w:szCs w:val="15"/>
        </w:rPr>
      </w:pPr>
    </w:p>
    <w:p w:rsidR="00CB40DD" w:rsidRPr="009862CB" w:rsidRDefault="00CB40DD" w:rsidP="00CB40DD">
      <w:pPr>
        <w:rPr>
          <w:color w:val="auto"/>
        </w:rPr>
      </w:pPr>
      <w:bookmarkStart w:id="4" w:name="_DV_C939"/>
      <w:bookmarkEnd w:id="4"/>
    </w:p>
    <w:p w:rsidR="00CB40DD" w:rsidRPr="009862CB" w:rsidRDefault="00CB40DD" w:rsidP="00CB40DD">
      <w:pPr>
        <w:rPr>
          <w:color w:val="auto"/>
        </w:rPr>
      </w:pPr>
    </w:p>
    <w:p w:rsidR="00F63FEC" w:rsidRDefault="00F63FEC"/>
    <w:sectPr w:rsidR="00F63FEC" w:rsidSect="00CB40DD">
      <w:footerReference w:type="default" r:id="rId18"/>
      <w:pgSz w:w="12240" w:h="15840"/>
      <w:pgMar w:top="955" w:right="1325" w:bottom="1440" w:left="1800" w:header="726" w:footer="26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0DD" w:rsidRDefault="00CB40DD" w:rsidP="00CB40DD">
      <w:pPr>
        <w:spacing w:before="0" w:after="0"/>
      </w:pPr>
      <w:r>
        <w:separator/>
      </w:r>
    </w:p>
  </w:endnote>
  <w:endnote w:type="continuationSeparator" w:id="0">
    <w:p w:rsidR="00CB40DD" w:rsidRDefault="00CB40DD" w:rsidP="00CB40D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4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0DD" w:rsidRPr="00D509A5" w:rsidRDefault="00CB40DD" w:rsidP="00CB40DD">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46D67">
      <w:rPr>
        <w:rFonts w:ascii="Calibri" w:hAnsi="Calibri"/>
        <w:noProof/>
        <w:sz w:val="20"/>
        <w:szCs w:val="20"/>
      </w:rPr>
      <w:t>4</w:t>
    </w:r>
    <w:r w:rsidRPr="00D509A5">
      <w:rPr>
        <w:rFonts w:ascii="Calibri" w:hAnsi="Calibri"/>
        <w:sz w:val="20"/>
        <w:szCs w:val="20"/>
      </w:rPr>
      <w:fldChar w:fldCharType="end"/>
    </w:r>
  </w:p>
  <w:p w:rsidR="00CB40DD" w:rsidRDefault="00CB40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0DD" w:rsidRDefault="00CB40DD" w:rsidP="00CB40DD">
      <w:pPr>
        <w:spacing w:before="0" w:after="0"/>
      </w:pPr>
      <w:r>
        <w:separator/>
      </w:r>
    </w:p>
  </w:footnote>
  <w:footnote w:type="continuationSeparator" w:id="0">
    <w:p w:rsidR="00CB40DD" w:rsidRDefault="00CB40DD" w:rsidP="00CB40DD">
      <w:pPr>
        <w:spacing w:before="0" w:after="0"/>
      </w:pPr>
      <w:r>
        <w:continuationSeparator/>
      </w:r>
    </w:p>
  </w:footnote>
  <w:footnote w:id="1">
    <w:p w:rsidR="00CB40DD" w:rsidRPr="001F35A9" w:rsidRDefault="00CB40DD" w:rsidP="00CB40DD">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B40DD" w:rsidRPr="001F35A9" w:rsidRDefault="00CB40DD" w:rsidP="00CB40DD">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CB40DD" w:rsidRPr="001F35A9" w:rsidRDefault="00CB40DD" w:rsidP="00CB40DD">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CB40DD" w:rsidRPr="001F35A9" w:rsidRDefault="00CB40DD" w:rsidP="00CB40DD">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CB40DD" w:rsidRDefault="00CB40DD" w:rsidP="00CB40DD">
      <w:pPr>
        <w:tabs>
          <w:tab w:val="left" w:pos="284"/>
        </w:tabs>
        <w:spacing w:before="0" w:after="0"/>
        <w:jc w:val="both"/>
        <w:rPr>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p w:rsidR="00CB40DD" w:rsidRPr="001F35A9" w:rsidRDefault="00CB40DD" w:rsidP="00CB40DD">
      <w:pPr>
        <w:tabs>
          <w:tab w:val="left" w:pos="284"/>
        </w:tabs>
        <w:spacing w:before="0" w:after="0"/>
        <w:jc w:val="both"/>
        <w:rPr>
          <w:sz w:val="12"/>
          <w:szCs w:val="12"/>
        </w:rPr>
      </w:pPr>
    </w:p>
  </w:footnote>
  <w:footnote w:id="6">
    <w:p w:rsidR="00CB40DD" w:rsidRPr="001F35A9" w:rsidRDefault="00CB40DD" w:rsidP="00CB40D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CB40DD" w:rsidRPr="001F35A9" w:rsidRDefault="00CB40DD" w:rsidP="00CB40DD">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B40DD" w:rsidRPr="001F35A9" w:rsidRDefault="00CB40DD" w:rsidP="00CB40DD">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CB40DD" w:rsidRPr="001F35A9" w:rsidRDefault="00CB40DD" w:rsidP="00CB40DD">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CB40DD" w:rsidRPr="001F35A9" w:rsidRDefault="00CB40DD" w:rsidP="00CB40DD">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CB40DD" w:rsidRPr="001F35A9" w:rsidRDefault="00CB40DD" w:rsidP="00CB40D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CB40DD" w:rsidRPr="001F35A9" w:rsidRDefault="00CB40DD" w:rsidP="00CB40D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CB40DD" w:rsidRPr="001F35A9" w:rsidRDefault="00CB40DD" w:rsidP="00CB40DD">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CB40DD" w:rsidRPr="001F35A9" w:rsidRDefault="00CB40DD" w:rsidP="00CB40DD">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CB40DD" w:rsidRPr="003E60D1" w:rsidRDefault="00CB40DD" w:rsidP="00CB40D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CB40DD" w:rsidRPr="003E60D1" w:rsidRDefault="00CB40DD" w:rsidP="00CB40D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CB40DD" w:rsidRPr="003E60D1" w:rsidRDefault="00CB40DD" w:rsidP="00CB40D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CB40DD" w:rsidRPr="003E60D1" w:rsidRDefault="00CB40DD" w:rsidP="00CB40D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CB40DD" w:rsidRPr="003E60D1" w:rsidRDefault="00CB40DD" w:rsidP="00CB40DD">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CB40DD" w:rsidRPr="003E60D1" w:rsidRDefault="00CB40DD" w:rsidP="00CB40DD">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CB40DD" w:rsidRPr="003E60D1" w:rsidRDefault="00CB40DD" w:rsidP="00CB40D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CB40DD" w:rsidRPr="003E60D1" w:rsidRDefault="00CB40DD" w:rsidP="00CB40DD">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CB40DD" w:rsidRPr="003E60D1" w:rsidRDefault="00CB40DD" w:rsidP="00CB40DD">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CB40DD" w:rsidRPr="003E60D1" w:rsidRDefault="00CB40DD" w:rsidP="00CB40DD">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CB40DD" w:rsidRPr="003E60D1" w:rsidRDefault="00CB40DD" w:rsidP="00CB40DD">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CB40DD" w:rsidRPr="003E60D1" w:rsidRDefault="00CB40DD" w:rsidP="00CB40DD">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CB40DD" w:rsidRPr="00BF74E1" w:rsidRDefault="00CB40DD" w:rsidP="00CB40D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CB40DD" w:rsidRPr="00F351F0" w:rsidRDefault="00CB40DD" w:rsidP="00CB40DD">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CB40DD" w:rsidRPr="003E60D1" w:rsidRDefault="00CB40DD" w:rsidP="00CB40D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CB40DD" w:rsidRPr="003E60D1" w:rsidRDefault="00CB40DD" w:rsidP="00CB40D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CB40DD" w:rsidRPr="003E60D1" w:rsidRDefault="00CB40DD" w:rsidP="00CB40D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CB40DD" w:rsidRPr="003E60D1" w:rsidRDefault="00CB40DD" w:rsidP="00CB40D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CB40DD" w:rsidRPr="003E60D1" w:rsidRDefault="00CB40DD" w:rsidP="00CB40DD">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CB40DD" w:rsidRPr="00B641F0" w:rsidRDefault="00CB40DD" w:rsidP="00CB40DD">
      <w:pPr>
        <w:ind w:left="284" w:right="-574" w:hanging="284"/>
        <w:jc w:val="both"/>
        <w:rPr>
          <w:strike/>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w:t>
      </w:r>
      <w:r w:rsidRPr="00B641F0">
        <w:rPr>
          <w:rFonts w:ascii="Arial" w:hAnsi="Arial" w:cs="Arial"/>
          <w:strike/>
          <w:sz w:val="12"/>
          <w:szCs w:val="12"/>
        </w:rPr>
        <w:t>è necessario compilare un DGUE distinto per ogni subappaltatore, vedasi parte II, sezione C.</w:t>
      </w:r>
    </w:p>
  </w:footnote>
  <w:footnote w:id="38">
    <w:p w:rsidR="00CB40DD" w:rsidRPr="003E60D1" w:rsidRDefault="00CB40DD" w:rsidP="00CB40DD">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CB40DD" w:rsidRPr="003E60D1" w:rsidRDefault="00CB40DD" w:rsidP="00CB40DD">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CB40DD" w:rsidRPr="003E60D1" w:rsidRDefault="00CB40DD" w:rsidP="00CB40DD">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CB40DD" w:rsidRPr="003E60D1" w:rsidRDefault="00CB40DD" w:rsidP="00CB40DD">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CB40DD" w:rsidRPr="003E60D1" w:rsidRDefault="00CB40DD" w:rsidP="00CB40DD">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0DD"/>
    <w:rsid w:val="00050249"/>
    <w:rsid w:val="001D3721"/>
    <w:rsid w:val="00200A26"/>
    <w:rsid w:val="0048261E"/>
    <w:rsid w:val="004C5179"/>
    <w:rsid w:val="00584BF4"/>
    <w:rsid w:val="00614A37"/>
    <w:rsid w:val="008925F8"/>
    <w:rsid w:val="00946D67"/>
    <w:rsid w:val="009E6375"/>
    <w:rsid w:val="00B07307"/>
    <w:rsid w:val="00B641F0"/>
    <w:rsid w:val="00C06545"/>
    <w:rsid w:val="00CB40DD"/>
    <w:rsid w:val="00E15A42"/>
    <w:rsid w:val="00F63FEC"/>
    <w:rsid w:val="00F95E72"/>
    <w:rsid w:val="00FD28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0DD"/>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styleId="Titolo1">
    <w:name w:val="heading 1"/>
    <w:basedOn w:val="Normale"/>
    <w:link w:val="Titolo1Carattere"/>
    <w:qFormat/>
    <w:rsid w:val="00CB40DD"/>
    <w:pPr>
      <w:keepNext/>
      <w:spacing w:before="360"/>
      <w:outlineLvl w:val="0"/>
    </w:pPr>
    <w:rPr>
      <w:rFonts w:eastAsia="font345"/>
      <w:b/>
      <w:bCs/>
      <w:smallCaps/>
      <w:szCs w:val="28"/>
    </w:rPr>
  </w:style>
  <w:style w:type="paragraph" w:styleId="Titolo2">
    <w:name w:val="heading 2"/>
    <w:basedOn w:val="Normale"/>
    <w:link w:val="Titolo2Carattere"/>
    <w:qFormat/>
    <w:rsid w:val="00CB40DD"/>
    <w:pPr>
      <w:keepNext/>
      <w:outlineLvl w:val="1"/>
    </w:pPr>
    <w:rPr>
      <w:rFonts w:eastAsia="font345"/>
      <w:b/>
      <w:bCs/>
      <w:szCs w:val="26"/>
    </w:rPr>
  </w:style>
  <w:style w:type="paragraph" w:styleId="Titolo3">
    <w:name w:val="heading 3"/>
    <w:basedOn w:val="Normale"/>
    <w:link w:val="Titolo3Carattere"/>
    <w:qFormat/>
    <w:rsid w:val="00CB40DD"/>
    <w:pPr>
      <w:keepNext/>
      <w:outlineLvl w:val="2"/>
    </w:pPr>
    <w:rPr>
      <w:rFonts w:eastAsia="font345"/>
      <w:bCs/>
      <w:i/>
    </w:rPr>
  </w:style>
  <w:style w:type="paragraph" w:styleId="Titolo4">
    <w:name w:val="heading 4"/>
    <w:basedOn w:val="Normale"/>
    <w:link w:val="Titolo4Carattere"/>
    <w:qFormat/>
    <w:rsid w:val="00CB40DD"/>
    <w:pPr>
      <w:keepNext/>
      <w:outlineLvl w:val="3"/>
    </w:pPr>
    <w:rPr>
      <w:rFonts w:eastAsia="font34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B40DD"/>
    <w:rPr>
      <w:rFonts w:ascii="Times New Roman" w:eastAsia="font345"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CB40DD"/>
    <w:rPr>
      <w:rFonts w:ascii="Times New Roman" w:eastAsia="font345"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CB40DD"/>
    <w:rPr>
      <w:rFonts w:ascii="Times New Roman" w:eastAsia="font345"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CB40DD"/>
    <w:rPr>
      <w:rFonts w:ascii="Times New Roman" w:eastAsia="font345" w:hAnsi="Times New Roman" w:cs="Times New Roman"/>
      <w:bCs/>
      <w:iCs/>
      <w:color w:val="00000A"/>
      <w:kern w:val="1"/>
      <w:sz w:val="24"/>
      <w:lang w:eastAsia="it-IT" w:bidi="it-IT"/>
    </w:rPr>
  </w:style>
  <w:style w:type="character" w:customStyle="1" w:styleId="Carpredefinitoparagrafo1">
    <w:name w:val="Car. predefinito paragrafo1"/>
    <w:rsid w:val="00CB40DD"/>
  </w:style>
  <w:style w:type="character" w:customStyle="1" w:styleId="NormalBoldChar">
    <w:name w:val="NormalBold Char"/>
    <w:rsid w:val="00CB40DD"/>
    <w:rPr>
      <w:rFonts w:ascii="Times New Roman" w:eastAsia="Times New Roman" w:hAnsi="Times New Roman" w:cs="Times New Roman"/>
      <w:b/>
      <w:sz w:val="24"/>
      <w:lang w:eastAsia="it-IT" w:bidi="it-IT"/>
    </w:rPr>
  </w:style>
  <w:style w:type="character" w:customStyle="1" w:styleId="DeltaViewInsertion">
    <w:name w:val="DeltaView Insertion"/>
    <w:rsid w:val="00CB40DD"/>
    <w:rPr>
      <w:b/>
      <w:i/>
      <w:spacing w:val="0"/>
    </w:rPr>
  </w:style>
  <w:style w:type="character" w:customStyle="1" w:styleId="PidipaginaCarattere">
    <w:name w:val="Piè di pagina Carattere"/>
    <w:uiPriority w:val="99"/>
    <w:rsid w:val="00CB40DD"/>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CB40DD"/>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CB40DD"/>
    <w:rPr>
      <w:shd w:val="clear" w:color="auto" w:fill="FFFFFF"/>
      <w:vertAlign w:val="superscript"/>
    </w:rPr>
  </w:style>
  <w:style w:type="character" w:customStyle="1" w:styleId="IntestazioneCarattere">
    <w:name w:val="Intestazione Carattere"/>
    <w:rsid w:val="00CB40DD"/>
    <w:rPr>
      <w:rFonts w:ascii="Times New Roman" w:eastAsia="Calibri" w:hAnsi="Times New Roman" w:cs="Times New Roman"/>
      <w:sz w:val="24"/>
      <w:lang w:eastAsia="it-IT" w:bidi="it-IT"/>
    </w:rPr>
  </w:style>
  <w:style w:type="character" w:customStyle="1" w:styleId="TestofumettoCarattere">
    <w:name w:val="Testo fumetto Carattere"/>
    <w:rsid w:val="00CB40DD"/>
    <w:rPr>
      <w:rFonts w:ascii="Tahoma" w:eastAsia="Calibri" w:hAnsi="Tahoma" w:cs="Tahoma"/>
      <w:sz w:val="16"/>
      <w:szCs w:val="16"/>
      <w:lang w:eastAsia="it-IT" w:bidi="it-IT"/>
    </w:rPr>
  </w:style>
  <w:style w:type="character" w:styleId="Collegamentoipertestuale">
    <w:name w:val="Hyperlink"/>
    <w:rsid w:val="00CB40DD"/>
    <w:rPr>
      <w:color w:val="0000FF"/>
      <w:u w:val="single"/>
    </w:rPr>
  </w:style>
  <w:style w:type="character" w:customStyle="1" w:styleId="ListLabel1">
    <w:name w:val="ListLabel 1"/>
    <w:rsid w:val="00CB40DD"/>
    <w:rPr>
      <w:color w:val="000000"/>
    </w:rPr>
  </w:style>
  <w:style w:type="character" w:customStyle="1" w:styleId="ListLabel2">
    <w:name w:val="ListLabel 2"/>
    <w:rsid w:val="00CB40DD"/>
    <w:rPr>
      <w:sz w:val="16"/>
      <w:szCs w:val="16"/>
    </w:rPr>
  </w:style>
  <w:style w:type="character" w:customStyle="1" w:styleId="ListLabel3">
    <w:name w:val="ListLabel 3"/>
    <w:rsid w:val="00CB40DD"/>
    <w:rPr>
      <w:rFonts w:ascii="Arial" w:hAnsi="Arial"/>
      <w:b/>
      <w:i w:val="0"/>
      <w:sz w:val="15"/>
    </w:rPr>
  </w:style>
  <w:style w:type="character" w:customStyle="1" w:styleId="ListLabel4">
    <w:name w:val="ListLabel 4"/>
    <w:rsid w:val="00CB40DD"/>
    <w:rPr>
      <w:i w:val="0"/>
    </w:rPr>
  </w:style>
  <w:style w:type="character" w:customStyle="1" w:styleId="ListLabel5">
    <w:name w:val="ListLabel 5"/>
    <w:rsid w:val="00CB40DD"/>
    <w:rPr>
      <w:rFonts w:ascii="Arial" w:hAnsi="Arial"/>
      <w:i w:val="0"/>
      <w:sz w:val="15"/>
    </w:rPr>
  </w:style>
  <w:style w:type="character" w:customStyle="1" w:styleId="ListLabel6">
    <w:name w:val="ListLabel 6"/>
    <w:rsid w:val="00CB40DD"/>
    <w:rPr>
      <w:color w:val="000000"/>
    </w:rPr>
  </w:style>
  <w:style w:type="character" w:customStyle="1" w:styleId="ListLabel7">
    <w:name w:val="ListLabel 7"/>
    <w:rsid w:val="00CB40DD"/>
    <w:rPr>
      <w:rFonts w:eastAsia="Calibri" w:cs="Arial"/>
      <w:b w:val="0"/>
      <w:color w:val="00000A"/>
    </w:rPr>
  </w:style>
  <w:style w:type="character" w:customStyle="1" w:styleId="ListLabel8">
    <w:name w:val="ListLabel 8"/>
    <w:rsid w:val="00CB40DD"/>
    <w:rPr>
      <w:rFonts w:cs="Courier New"/>
    </w:rPr>
  </w:style>
  <w:style w:type="character" w:customStyle="1" w:styleId="ListLabel9">
    <w:name w:val="ListLabel 9"/>
    <w:rsid w:val="00CB40DD"/>
    <w:rPr>
      <w:rFonts w:cs="Courier New"/>
    </w:rPr>
  </w:style>
  <w:style w:type="character" w:customStyle="1" w:styleId="ListLabel10">
    <w:name w:val="ListLabel 10"/>
    <w:rsid w:val="00CB40DD"/>
    <w:rPr>
      <w:rFonts w:cs="Courier New"/>
    </w:rPr>
  </w:style>
  <w:style w:type="character" w:customStyle="1" w:styleId="ListLabel11">
    <w:name w:val="ListLabel 11"/>
    <w:rsid w:val="00CB40DD"/>
    <w:rPr>
      <w:rFonts w:eastAsia="Calibri" w:cs="Arial"/>
    </w:rPr>
  </w:style>
  <w:style w:type="character" w:customStyle="1" w:styleId="ListLabel12">
    <w:name w:val="ListLabel 12"/>
    <w:rsid w:val="00CB40DD"/>
    <w:rPr>
      <w:rFonts w:cs="Courier New"/>
    </w:rPr>
  </w:style>
  <w:style w:type="character" w:customStyle="1" w:styleId="ListLabel13">
    <w:name w:val="ListLabel 13"/>
    <w:rsid w:val="00CB40DD"/>
    <w:rPr>
      <w:rFonts w:cs="Courier New"/>
    </w:rPr>
  </w:style>
  <w:style w:type="character" w:customStyle="1" w:styleId="ListLabel14">
    <w:name w:val="ListLabel 14"/>
    <w:rsid w:val="00CB40DD"/>
    <w:rPr>
      <w:rFonts w:cs="Courier New"/>
    </w:rPr>
  </w:style>
  <w:style w:type="character" w:customStyle="1" w:styleId="ListLabel15">
    <w:name w:val="ListLabel 15"/>
    <w:rsid w:val="00CB40DD"/>
    <w:rPr>
      <w:rFonts w:eastAsia="Calibri" w:cs="Arial"/>
      <w:color w:val="FF0000"/>
    </w:rPr>
  </w:style>
  <w:style w:type="character" w:customStyle="1" w:styleId="ListLabel16">
    <w:name w:val="ListLabel 16"/>
    <w:rsid w:val="00CB40DD"/>
    <w:rPr>
      <w:rFonts w:cs="Courier New"/>
    </w:rPr>
  </w:style>
  <w:style w:type="character" w:customStyle="1" w:styleId="ListLabel17">
    <w:name w:val="ListLabel 17"/>
    <w:rsid w:val="00CB40DD"/>
    <w:rPr>
      <w:rFonts w:cs="Courier New"/>
    </w:rPr>
  </w:style>
  <w:style w:type="character" w:customStyle="1" w:styleId="ListLabel18">
    <w:name w:val="ListLabel 18"/>
    <w:rsid w:val="00CB40DD"/>
    <w:rPr>
      <w:rFonts w:cs="Courier New"/>
    </w:rPr>
  </w:style>
  <w:style w:type="character" w:customStyle="1" w:styleId="ListLabel19">
    <w:name w:val="ListLabel 19"/>
    <w:rsid w:val="00CB40DD"/>
    <w:rPr>
      <w:rFonts w:cs="Courier New"/>
    </w:rPr>
  </w:style>
  <w:style w:type="character" w:customStyle="1" w:styleId="ListLabel20">
    <w:name w:val="ListLabel 20"/>
    <w:rsid w:val="00CB40DD"/>
    <w:rPr>
      <w:rFonts w:cs="Courier New"/>
    </w:rPr>
  </w:style>
  <w:style w:type="character" w:customStyle="1" w:styleId="ListLabel21">
    <w:name w:val="ListLabel 21"/>
    <w:rsid w:val="00CB40DD"/>
    <w:rPr>
      <w:rFonts w:cs="Courier New"/>
    </w:rPr>
  </w:style>
  <w:style w:type="character" w:customStyle="1" w:styleId="Caratterenotaapidipagina">
    <w:name w:val="Carattere nota a piè di pagina"/>
    <w:rsid w:val="00CB40DD"/>
  </w:style>
  <w:style w:type="character" w:styleId="Rimandonotaapidipagina">
    <w:name w:val="footnote reference"/>
    <w:rsid w:val="00CB40DD"/>
    <w:rPr>
      <w:vertAlign w:val="superscript"/>
    </w:rPr>
  </w:style>
  <w:style w:type="character" w:styleId="Rimandonotadichiusura">
    <w:name w:val="endnote reference"/>
    <w:rsid w:val="00CB40DD"/>
    <w:rPr>
      <w:vertAlign w:val="superscript"/>
    </w:rPr>
  </w:style>
  <w:style w:type="character" w:customStyle="1" w:styleId="Caratterenotadichiusura">
    <w:name w:val="Carattere nota di chiusura"/>
    <w:rsid w:val="00CB40DD"/>
  </w:style>
  <w:style w:type="character" w:customStyle="1" w:styleId="ListLabel22">
    <w:name w:val="ListLabel 22"/>
    <w:rsid w:val="00CB40DD"/>
    <w:rPr>
      <w:sz w:val="16"/>
      <w:szCs w:val="16"/>
    </w:rPr>
  </w:style>
  <w:style w:type="character" w:customStyle="1" w:styleId="ListLabel23">
    <w:name w:val="ListLabel 23"/>
    <w:rsid w:val="00CB40DD"/>
    <w:rPr>
      <w:rFonts w:ascii="Arial" w:hAnsi="Arial" w:cs="Symbol"/>
      <w:sz w:val="15"/>
    </w:rPr>
  </w:style>
  <w:style w:type="character" w:customStyle="1" w:styleId="ListLabel24">
    <w:name w:val="ListLabel 24"/>
    <w:rsid w:val="00CB40DD"/>
    <w:rPr>
      <w:rFonts w:ascii="Arial" w:hAnsi="Arial"/>
      <w:b/>
      <w:i w:val="0"/>
      <w:sz w:val="15"/>
    </w:rPr>
  </w:style>
  <w:style w:type="character" w:customStyle="1" w:styleId="ListLabel25">
    <w:name w:val="ListLabel 25"/>
    <w:rsid w:val="00CB40DD"/>
    <w:rPr>
      <w:rFonts w:ascii="Arial" w:hAnsi="Arial"/>
      <w:i w:val="0"/>
      <w:sz w:val="15"/>
    </w:rPr>
  </w:style>
  <w:style w:type="character" w:customStyle="1" w:styleId="ListLabel26">
    <w:name w:val="ListLabel 26"/>
    <w:rsid w:val="00CB40DD"/>
    <w:rPr>
      <w:rFonts w:ascii="Arial" w:hAnsi="Arial" w:cs="Symbol"/>
      <w:sz w:val="15"/>
    </w:rPr>
  </w:style>
  <w:style w:type="character" w:customStyle="1" w:styleId="ListLabel27">
    <w:name w:val="ListLabel 27"/>
    <w:rsid w:val="00CB40DD"/>
    <w:rPr>
      <w:rFonts w:ascii="Arial" w:hAnsi="Arial" w:cs="Courier New"/>
      <w:sz w:val="14"/>
    </w:rPr>
  </w:style>
  <w:style w:type="character" w:customStyle="1" w:styleId="ListLabel28">
    <w:name w:val="ListLabel 28"/>
    <w:rsid w:val="00CB40DD"/>
    <w:rPr>
      <w:rFonts w:cs="Courier New"/>
    </w:rPr>
  </w:style>
  <w:style w:type="character" w:customStyle="1" w:styleId="ListLabel29">
    <w:name w:val="ListLabel 29"/>
    <w:rsid w:val="00CB40DD"/>
    <w:rPr>
      <w:rFonts w:cs="Wingdings"/>
    </w:rPr>
  </w:style>
  <w:style w:type="character" w:customStyle="1" w:styleId="ListLabel30">
    <w:name w:val="ListLabel 30"/>
    <w:rsid w:val="00CB40DD"/>
    <w:rPr>
      <w:rFonts w:cs="Symbol"/>
    </w:rPr>
  </w:style>
  <w:style w:type="character" w:customStyle="1" w:styleId="ListLabel31">
    <w:name w:val="ListLabel 31"/>
    <w:rsid w:val="00CB40DD"/>
    <w:rPr>
      <w:rFonts w:cs="Courier New"/>
    </w:rPr>
  </w:style>
  <w:style w:type="character" w:customStyle="1" w:styleId="ListLabel32">
    <w:name w:val="ListLabel 32"/>
    <w:rsid w:val="00CB40DD"/>
    <w:rPr>
      <w:rFonts w:cs="Wingdings"/>
    </w:rPr>
  </w:style>
  <w:style w:type="character" w:customStyle="1" w:styleId="ListLabel33">
    <w:name w:val="ListLabel 33"/>
    <w:rsid w:val="00CB40DD"/>
    <w:rPr>
      <w:rFonts w:cs="Symbol"/>
    </w:rPr>
  </w:style>
  <w:style w:type="character" w:customStyle="1" w:styleId="ListLabel34">
    <w:name w:val="ListLabel 34"/>
    <w:rsid w:val="00CB40DD"/>
    <w:rPr>
      <w:rFonts w:cs="Courier New"/>
    </w:rPr>
  </w:style>
  <w:style w:type="character" w:customStyle="1" w:styleId="ListLabel35">
    <w:name w:val="ListLabel 35"/>
    <w:rsid w:val="00CB40DD"/>
    <w:rPr>
      <w:rFonts w:cs="Wingdings"/>
    </w:rPr>
  </w:style>
  <w:style w:type="character" w:customStyle="1" w:styleId="ListLabel36">
    <w:name w:val="ListLabel 36"/>
    <w:rsid w:val="00CB40DD"/>
    <w:rPr>
      <w:rFonts w:ascii="Arial" w:hAnsi="Arial" w:cs="Symbol"/>
      <w:sz w:val="15"/>
    </w:rPr>
  </w:style>
  <w:style w:type="character" w:customStyle="1" w:styleId="ListLabel37">
    <w:name w:val="ListLabel 37"/>
    <w:rsid w:val="00CB40DD"/>
    <w:rPr>
      <w:rFonts w:ascii="Arial" w:hAnsi="Arial"/>
      <w:b/>
      <w:i w:val="0"/>
      <w:sz w:val="15"/>
    </w:rPr>
  </w:style>
  <w:style w:type="character" w:customStyle="1" w:styleId="ListLabel38">
    <w:name w:val="ListLabel 38"/>
    <w:rsid w:val="00CB40DD"/>
    <w:rPr>
      <w:rFonts w:ascii="Arial" w:hAnsi="Arial"/>
      <w:i w:val="0"/>
      <w:sz w:val="15"/>
    </w:rPr>
  </w:style>
  <w:style w:type="character" w:customStyle="1" w:styleId="ListLabel39">
    <w:name w:val="ListLabel 39"/>
    <w:rsid w:val="00CB40DD"/>
    <w:rPr>
      <w:rFonts w:ascii="Arial" w:hAnsi="Arial" w:cs="Symbol"/>
      <w:sz w:val="15"/>
    </w:rPr>
  </w:style>
  <w:style w:type="character" w:customStyle="1" w:styleId="ListLabel40">
    <w:name w:val="ListLabel 40"/>
    <w:rsid w:val="00CB40DD"/>
    <w:rPr>
      <w:rFonts w:cs="Courier New"/>
      <w:sz w:val="14"/>
    </w:rPr>
  </w:style>
  <w:style w:type="character" w:customStyle="1" w:styleId="ListLabel41">
    <w:name w:val="ListLabel 41"/>
    <w:rsid w:val="00CB40DD"/>
    <w:rPr>
      <w:rFonts w:cs="Courier New"/>
    </w:rPr>
  </w:style>
  <w:style w:type="character" w:customStyle="1" w:styleId="ListLabel42">
    <w:name w:val="ListLabel 42"/>
    <w:rsid w:val="00CB40DD"/>
    <w:rPr>
      <w:rFonts w:cs="Wingdings"/>
    </w:rPr>
  </w:style>
  <w:style w:type="character" w:customStyle="1" w:styleId="ListLabel43">
    <w:name w:val="ListLabel 43"/>
    <w:rsid w:val="00CB40DD"/>
    <w:rPr>
      <w:rFonts w:cs="Symbol"/>
    </w:rPr>
  </w:style>
  <w:style w:type="character" w:customStyle="1" w:styleId="ListLabel44">
    <w:name w:val="ListLabel 44"/>
    <w:rsid w:val="00CB40DD"/>
    <w:rPr>
      <w:rFonts w:cs="Courier New"/>
    </w:rPr>
  </w:style>
  <w:style w:type="character" w:customStyle="1" w:styleId="ListLabel45">
    <w:name w:val="ListLabel 45"/>
    <w:rsid w:val="00CB40DD"/>
    <w:rPr>
      <w:rFonts w:cs="Wingdings"/>
    </w:rPr>
  </w:style>
  <w:style w:type="character" w:customStyle="1" w:styleId="ListLabel46">
    <w:name w:val="ListLabel 46"/>
    <w:rsid w:val="00CB40DD"/>
    <w:rPr>
      <w:rFonts w:cs="Symbol"/>
    </w:rPr>
  </w:style>
  <w:style w:type="character" w:customStyle="1" w:styleId="ListLabel47">
    <w:name w:val="ListLabel 47"/>
    <w:rsid w:val="00CB40DD"/>
    <w:rPr>
      <w:rFonts w:cs="Courier New"/>
    </w:rPr>
  </w:style>
  <w:style w:type="character" w:customStyle="1" w:styleId="ListLabel48">
    <w:name w:val="ListLabel 48"/>
    <w:rsid w:val="00CB40DD"/>
    <w:rPr>
      <w:rFonts w:cs="Wingdings"/>
    </w:rPr>
  </w:style>
  <w:style w:type="character" w:customStyle="1" w:styleId="ListLabel49">
    <w:name w:val="ListLabel 49"/>
    <w:rsid w:val="00CB40DD"/>
    <w:rPr>
      <w:rFonts w:ascii="Arial" w:hAnsi="Arial" w:cs="Symbol"/>
      <w:sz w:val="15"/>
    </w:rPr>
  </w:style>
  <w:style w:type="character" w:customStyle="1" w:styleId="ListLabel50">
    <w:name w:val="ListLabel 50"/>
    <w:rsid w:val="00CB40DD"/>
    <w:rPr>
      <w:rFonts w:ascii="Arial" w:hAnsi="Arial"/>
      <w:b/>
      <w:i w:val="0"/>
      <w:sz w:val="15"/>
    </w:rPr>
  </w:style>
  <w:style w:type="character" w:customStyle="1" w:styleId="ListLabel51">
    <w:name w:val="ListLabel 51"/>
    <w:rsid w:val="00CB40DD"/>
    <w:rPr>
      <w:rFonts w:ascii="Arial" w:hAnsi="Arial"/>
      <w:i w:val="0"/>
      <w:sz w:val="15"/>
    </w:rPr>
  </w:style>
  <w:style w:type="character" w:customStyle="1" w:styleId="ListLabel52">
    <w:name w:val="ListLabel 52"/>
    <w:rsid w:val="00CB40DD"/>
    <w:rPr>
      <w:rFonts w:ascii="Arial" w:hAnsi="Arial" w:cs="Symbol"/>
      <w:sz w:val="15"/>
    </w:rPr>
  </w:style>
  <w:style w:type="character" w:customStyle="1" w:styleId="ListLabel53">
    <w:name w:val="ListLabel 53"/>
    <w:rsid w:val="00CB40DD"/>
    <w:rPr>
      <w:rFonts w:cs="Courier New"/>
      <w:sz w:val="14"/>
    </w:rPr>
  </w:style>
  <w:style w:type="character" w:customStyle="1" w:styleId="ListLabel54">
    <w:name w:val="ListLabel 54"/>
    <w:rsid w:val="00CB40DD"/>
    <w:rPr>
      <w:rFonts w:cs="Courier New"/>
    </w:rPr>
  </w:style>
  <w:style w:type="character" w:customStyle="1" w:styleId="ListLabel55">
    <w:name w:val="ListLabel 55"/>
    <w:rsid w:val="00CB40DD"/>
    <w:rPr>
      <w:rFonts w:cs="Wingdings"/>
    </w:rPr>
  </w:style>
  <w:style w:type="character" w:customStyle="1" w:styleId="ListLabel56">
    <w:name w:val="ListLabel 56"/>
    <w:rsid w:val="00CB40DD"/>
    <w:rPr>
      <w:rFonts w:cs="Symbol"/>
    </w:rPr>
  </w:style>
  <w:style w:type="character" w:customStyle="1" w:styleId="ListLabel57">
    <w:name w:val="ListLabel 57"/>
    <w:rsid w:val="00CB40DD"/>
    <w:rPr>
      <w:rFonts w:cs="Courier New"/>
    </w:rPr>
  </w:style>
  <w:style w:type="character" w:customStyle="1" w:styleId="ListLabel58">
    <w:name w:val="ListLabel 58"/>
    <w:rsid w:val="00CB40DD"/>
    <w:rPr>
      <w:rFonts w:cs="Wingdings"/>
    </w:rPr>
  </w:style>
  <w:style w:type="character" w:customStyle="1" w:styleId="ListLabel59">
    <w:name w:val="ListLabel 59"/>
    <w:rsid w:val="00CB40DD"/>
    <w:rPr>
      <w:rFonts w:cs="Symbol"/>
    </w:rPr>
  </w:style>
  <w:style w:type="character" w:customStyle="1" w:styleId="ListLabel60">
    <w:name w:val="ListLabel 60"/>
    <w:rsid w:val="00CB40DD"/>
    <w:rPr>
      <w:rFonts w:cs="Courier New"/>
    </w:rPr>
  </w:style>
  <w:style w:type="character" w:customStyle="1" w:styleId="ListLabel61">
    <w:name w:val="ListLabel 61"/>
    <w:rsid w:val="00CB40DD"/>
    <w:rPr>
      <w:rFonts w:cs="Wingdings"/>
    </w:rPr>
  </w:style>
  <w:style w:type="character" w:customStyle="1" w:styleId="ListLabel62">
    <w:name w:val="ListLabel 62"/>
    <w:rsid w:val="00CB40DD"/>
    <w:rPr>
      <w:rFonts w:ascii="Arial" w:hAnsi="Arial" w:cs="Symbol"/>
      <w:sz w:val="15"/>
    </w:rPr>
  </w:style>
  <w:style w:type="character" w:customStyle="1" w:styleId="ListLabel63">
    <w:name w:val="ListLabel 63"/>
    <w:rsid w:val="00CB40DD"/>
    <w:rPr>
      <w:rFonts w:ascii="Arial" w:hAnsi="Arial"/>
      <w:b/>
      <w:i w:val="0"/>
      <w:sz w:val="15"/>
    </w:rPr>
  </w:style>
  <w:style w:type="character" w:customStyle="1" w:styleId="ListLabel64">
    <w:name w:val="ListLabel 64"/>
    <w:rsid w:val="00CB40DD"/>
    <w:rPr>
      <w:rFonts w:ascii="Arial" w:hAnsi="Arial"/>
      <w:i w:val="0"/>
      <w:sz w:val="15"/>
    </w:rPr>
  </w:style>
  <w:style w:type="character" w:customStyle="1" w:styleId="ListLabel65">
    <w:name w:val="ListLabel 65"/>
    <w:rsid w:val="00CB40DD"/>
    <w:rPr>
      <w:rFonts w:ascii="Arial" w:hAnsi="Arial" w:cs="Symbol"/>
      <w:sz w:val="15"/>
    </w:rPr>
  </w:style>
  <w:style w:type="character" w:customStyle="1" w:styleId="ListLabel66">
    <w:name w:val="ListLabel 66"/>
    <w:rsid w:val="00CB40DD"/>
    <w:rPr>
      <w:rFonts w:cs="Courier New"/>
      <w:sz w:val="14"/>
    </w:rPr>
  </w:style>
  <w:style w:type="character" w:customStyle="1" w:styleId="ListLabel67">
    <w:name w:val="ListLabel 67"/>
    <w:rsid w:val="00CB40DD"/>
    <w:rPr>
      <w:rFonts w:cs="Courier New"/>
    </w:rPr>
  </w:style>
  <w:style w:type="character" w:customStyle="1" w:styleId="ListLabel68">
    <w:name w:val="ListLabel 68"/>
    <w:rsid w:val="00CB40DD"/>
    <w:rPr>
      <w:rFonts w:cs="Wingdings"/>
    </w:rPr>
  </w:style>
  <w:style w:type="character" w:customStyle="1" w:styleId="ListLabel69">
    <w:name w:val="ListLabel 69"/>
    <w:rsid w:val="00CB40DD"/>
    <w:rPr>
      <w:rFonts w:cs="Symbol"/>
    </w:rPr>
  </w:style>
  <w:style w:type="character" w:customStyle="1" w:styleId="ListLabel70">
    <w:name w:val="ListLabel 70"/>
    <w:rsid w:val="00CB40DD"/>
    <w:rPr>
      <w:rFonts w:cs="Courier New"/>
    </w:rPr>
  </w:style>
  <w:style w:type="character" w:customStyle="1" w:styleId="ListLabel71">
    <w:name w:val="ListLabel 71"/>
    <w:rsid w:val="00CB40DD"/>
    <w:rPr>
      <w:rFonts w:cs="Wingdings"/>
    </w:rPr>
  </w:style>
  <w:style w:type="character" w:customStyle="1" w:styleId="ListLabel72">
    <w:name w:val="ListLabel 72"/>
    <w:rsid w:val="00CB40DD"/>
    <w:rPr>
      <w:rFonts w:cs="Symbol"/>
    </w:rPr>
  </w:style>
  <w:style w:type="character" w:customStyle="1" w:styleId="ListLabel73">
    <w:name w:val="ListLabel 73"/>
    <w:rsid w:val="00CB40DD"/>
    <w:rPr>
      <w:rFonts w:cs="Courier New"/>
    </w:rPr>
  </w:style>
  <w:style w:type="character" w:customStyle="1" w:styleId="ListLabel74">
    <w:name w:val="ListLabel 74"/>
    <w:rsid w:val="00CB40DD"/>
    <w:rPr>
      <w:rFonts w:cs="Wingdings"/>
    </w:rPr>
  </w:style>
  <w:style w:type="paragraph" w:customStyle="1" w:styleId="Titolo10">
    <w:name w:val="Titolo1"/>
    <w:basedOn w:val="Normale"/>
    <w:next w:val="Corpotesto"/>
    <w:rsid w:val="00CB40DD"/>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rsid w:val="00CB40DD"/>
    <w:pPr>
      <w:spacing w:before="0" w:after="140" w:line="288" w:lineRule="auto"/>
    </w:pPr>
  </w:style>
  <w:style w:type="character" w:customStyle="1" w:styleId="CorpotestoCarattere">
    <w:name w:val="Corpo testo Carattere"/>
    <w:basedOn w:val="Carpredefinitoparagrafo"/>
    <w:link w:val="Corpotesto"/>
    <w:rsid w:val="00CB40DD"/>
    <w:rPr>
      <w:rFonts w:ascii="Times New Roman" w:eastAsia="Calibri" w:hAnsi="Times New Roman" w:cs="Times New Roman"/>
      <w:color w:val="00000A"/>
      <w:kern w:val="1"/>
      <w:sz w:val="24"/>
      <w:lang w:eastAsia="it-IT" w:bidi="it-IT"/>
    </w:rPr>
  </w:style>
  <w:style w:type="paragraph" w:styleId="Elenco">
    <w:name w:val="List"/>
    <w:basedOn w:val="Corpotesto"/>
    <w:rsid w:val="00CB40DD"/>
    <w:rPr>
      <w:rFonts w:cs="Mangal"/>
    </w:rPr>
  </w:style>
  <w:style w:type="paragraph" w:styleId="Didascalia">
    <w:name w:val="caption"/>
    <w:basedOn w:val="Normale"/>
    <w:qFormat/>
    <w:rsid w:val="00CB40DD"/>
    <w:pPr>
      <w:suppressLineNumbers/>
    </w:pPr>
    <w:rPr>
      <w:rFonts w:cs="Mangal"/>
      <w:i/>
      <w:iCs/>
      <w:szCs w:val="24"/>
    </w:rPr>
  </w:style>
  <w:style w:type="paragraph" w:customStyle="1" w:styleId="Indice">
    <w:name w:val="Indice"/>
    <w:basedOn w:val="Normale"/>
    <w:rsid w:val="00CB40DD"/>
    <w:pPr>
      <w:suppressLineNumbers/>
    </w:pPr>
    <w:rPr>
      <w:rFonts w:cs="Mangal"/>
    </w:rPr>
  </w:style>
  <w:style w:type="paragraph" w:customStyle="1" w:styleId="NormalBold">
    <w:name w:val="NormalBold"/>
    <w:basedOn w:val="Normale"/>
    <w:rsid w:val="00CB40DD"/>
    <w:pPr>
      <w:widowControl w:val="0"/>
      <w:spacing w:before="0" w:after="0"/>
    </w:pPr>
    <w:rPr>
      <w:rFonts w:eastAsia="Times New Roman"/>
      <w:b/>
    </w:rPr>
  </w:style>
  <w:style w:type="paragraph" w:styleId="Pidipagina">
    <w:name w:val="footer"/>
    <w:basedOn w:val="Normale"/>
    <w:link w:val="PidipaginaCarattere1"/>
    <w:uiPriority w:val="99"/>
    <w:rsid w:val="00CB40DD"/>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rsid w:val="00CB40DD"/>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CB40DD"/>
    <w:pPr>
      <w:spacing w:before="0" w:after="0"/>
      <w:ind w:left="720" w:hanging="720"/>
    </w:pPr>
    <w:rPr>
      <w:sz w:val="20"/>
      <w:szCs w:val="20"/>
    </w:rPr>
  </w:style>
  <w:style w:type="paragraph" w:customStyle="1" w:styleId="Text1">
    <w:name w:val="Text 1"/>
    <w:basedOn w:val="Normale"/>
    <w:rsid w:val="00CB40DD"/>
    <w:pPr>
      <w:ind w:left="850"/>
    </w:pPr>
  </w:style>
  <w:style w:type="paragraph" w:customStyle="1" w:styleId="NormalLeft">
    <w:name w:val="Normal Left"/>
    <w:basedOn w:val="Normale"/>
    <w:rsid w:val="00CB40DD"/>
  </w:style>
  <w:style w:type="paragraph" w:customStyle="1" w:styleId="Tiret0">
    <w:name w:val="Tiret 0"/>
    <w:basedOn w:val="Normale"/>
    <w:rsid w:val="00CB40DD"/>
  </w:style>
  <w:style w:type="paragraph" w:customStyle="1" w:styleId="Tiret1">
    <w:name w:val="Tiret 1"/>
    <w:basedOn w:val="Normale"/>
    <w:rsid w:val="00CB40DD"/>
  </w:style>
  <w:style w:type="paragraph" w:customStyle="1" w:styleId="NumPar1">
    <w:name w:val="NumPar 1"/>
    <w:basedOn w:val="Normale"/>
    <w:rsid w:val="00CB40DD"/>
  </w:style>
  <w:style w:type="paragraph" w:customStyle="1" w:styleId="NumPar2">
    <w:name w:val="NumPar 2"/>
    <w:basedOn w:val="Normale"/>
    <w:rsid w:val="00CB40DD"/>
  </w:style>
  <w:style w:type="paragraph" w:customStyle="1" w:styleId="NumPar3">
    <w:name w:val="NumPar 3"/>
    <w:basedOn w:val="Normale"/>
    <w:rsid w:val="00CB40DD"/>
  </w:style>
  <w:style w:type="paragraph" w:customStyle="1" w:styleId="NumPar4">
    <w:name w:val="NumPar 4"/>
    <w:basedOn w:val="Normale"/>
    <w:rsid w:val="00CB40DD"/>
  </w:style>
  <w:style w:type="paragraph" w:customStyle="1" w:styleId="ChapterTitle">
    <w:name w:val="ChapterTitle"/>
    <w:basedOn w:val="Normale"/>
    <w:rsid w:val="00CB40DD"/>
    <w:pPr>
      <w:keepNext/>
      <w:spacing w:after="360"/>
      <w:jc w:val="center"/>
    </w:pPr>
    <w:rPr>
      <w:b/>
      <w:sz w:val="32"/>
    </w:rPr>
  </w:style>
  <w:style w:type="paragraph" w:customStyle="1" w:styleId="SectionTitle">
    <w:name w:val="SectionTitle"/>
    <w:basedOn w:val="Normale"/>
    <w:rsid w:val="00CB40DD"/>
    <w:pPr>
      <w:keepNext/>
      <w:spacing w:after="360"/>
      <w:jc w:val="center"/>
    </w:pPr>
    <w:rPr>
      <w:b/>
      <w:smallCaps/>
      <w:sz w:val="28"/>
    </w:rPr>
  </w:style>
  <w:style w:type="paragraph" w:customStyle="1" w:styleId="Annexetitre">
    <w:name w:val="Annexe titre"/>
    <w:basedOn w:val="Normale"/>
    <w:rsid w:val="00CB40DD"/>
    <w:pPr>
      <w:jc w:val="center"/>
    </w:pPr>
    <w:rPr>
      <w:b/>
      <w:u w:val="single"/>
    </w:rPr>
  </w:style>
  <w:style w:type="paragraph" w:customStyle="1" w:styleId="Titrearticle">
    <w:name w:val="Titre article"/>
    <w:basedOn w:val="Normale"/>
    <w:rsid w:val="00CB40DD"/>
    <w:pPr>
      <w:keepNext/>
      <w:spacing w:before="360"/>
      <w:jc w:val="center"/>
    </w:pPr>
    <w:rPr>
      <w:i/>
    </w:rPr>
  </w:style>
  <w:style w:type="paragraph" w:styleId="Intestazione">
    <w:name w:val="header"/>
    <w:basedOn w:val="Normale"/>
    <w:link w:val="IntestazioneCarattere1"/>
    <w:uiPriority w:val="99"/>
    <w:rsid w:val="00CB40DD"/>
    <w:pPr>
      <w:tabs>
        <w:tab w:val="center" w:pos="4819"/>
        <w:tab w:val="right" w:pos="9638"/>
      </w:tabs>
      <w:spacing w:before="0" w:after="0"/>
    </w:pPr>
  </w:style>
  <w:style w:type="character" w:customStyle="1" w:styleId="IntestazioneCarattere1">
    <w:name w:val="Intestazione Carattere1"/>
    <w:basedOn w:val="Carpredefinitoparagrafo"/>
    <w:link w:val="Intestazione"/>
    <w:uiPriority w:val="99"/>
    <w:rsid w:val="00CB40DD"/>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CB40DD"/>
    <w:pPr>
      <w:ind w:left="720"/>
      <w:contextualSpacing/>
    </w:pPr>
  </w:style>
  <w:style w:type="paragraph" w:customStyle="1" w:styleId="Testofumetto1">
    <w:name w:val="Testo fumetto1"/>
    <w:basedOn w:val="Normale"/>
    <w:rsid w:val="00CB40DD"/>
    <w:pPr>
      <w:spacing w:before="0" w:after="0"/>
    </w:pPr>
    <w:rPr>
      <w:rFonts w:ascii="Tahoma" w:hAnsi="Tahoma" w:cs="Tahoma"/>
      <w:sz w:val="16"/>
      <w:szCs w:val="16"/>
    </w:rPr>
  </w:style>
  <w:style w:type="paragraph" w:customStyle="1" w:styleId="NormaleWeb1">
    <w:name w:val="Normale (Web)1"/>
    <w:basedOn w:val="Normale"/>
    <w:rsid w:val="00CB40DD"/>
    <w:pPr>
      <w:spacing w:before="280" w:after="280"/>
    </w:pPr>
    <w:rPr>
      <w:rFonts w:eastAsia="Times New Roman"/>
      <w:szCs w:val="24"/>
      <w:lang w:bidi="ar-SA"/>
    </w:rPr>
  </w:style>
  <w:style w:type="paragraph" w:styleId="Testonotaapidipagina">
    <w:name w:val="footnote text"/>
    <w:basedOn w:val="Normale"/>
    <w:link w:val="TestonotaapidipaginaCarattere1"/>
    <w:rsid w:val="00CB40DD"/>
  </w:style>
  <w:style w:type="character" w:customStyle="1" w:styleId="TestonotaapidipaginaCarattere1">
    <w:name w:val="Testo nota a piè di pagina Carattere1"/>
    <w:basedOn w:val="Carpredefinitoparagrafo"/>
    <w:link w:val="Testonotaapidipagina"/>
    <w:rsid w:val="00CB40DD"/>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CB40DD"/>
  </w:style>
  <w:style w:type="paragraph" w:customStyle="1" w:styleId="Titolotabella">
    <w:name w:val="Titolo tabella"/>
    <w:basedOn w:val="Contenutotabella"/>
    <w:rsid w:val="00CB40DD"/>
  </w:style>
  <w:style w:type="paragraph" w:customStyle="1" w:styleId="western">
    <w:name w:val="western"/>
    <w:basedOn w:val="Normale"/>
    <w:rsid w:val="00CB40DD"/>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CB40DD"/>
  </w:style>
  <w:style w:type="paragraph" w:styleId="Testofumetto">
    <w:name w:val="Balloon Text"/>
    <w:basedOn w:val="Normale"/>
    <w:link w:val="TestofumettoCarattere1"/>
    <w:uiPriority w:val="99"/>
    <w:semiHidden/>
    <w:unhideWhenUsed/>
    <w:rsid w:val="00CB40DD"/>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CB40DD"/>
    <w:rPr>
      <w:rFonts w:ascii="Tahoma" w:eastAsia="Calibri" w:hAnsi="Tahoma" w:cs="Tahoma"/>
      <w:color w:val="00000A"/>
      <w:kern w:val="1"/>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0DD"/>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styleId="Titolo1">
    <w:name w:val="heading 1"/>
    <w:basedOn w:val="Normale"/>
    <w:link w:val="Titolo1Carattere"/>
    <w:qFormat/>
    <w:rsid w:val="00CB40DD"/>
    <w:pPr>
      <w:keepNext/>
      <w:spacing w:before="360"/>
      <w:outlineLvl w:val="0"/>
    </w:pPr>
    <w:rPr>
      <w:rFonts w:eastAsia="font345"/>
      <w:b/>
      <w:bCs/>
      <w:smallCaps/>
      <w:szCs w:val="28"/>
    </w:rPr>
  </w:style>
  <w:style w:type="paragraph" w:styleId="Titolo2">
    <w:name w:val="heading 2"/>
    <w:basedOn w:val="Normale"/>
    <w:link w:val="Titolo2Carattere"/>
    <w:qFormat/>
    <w:rsid w:val="00CB40DD"/>
    <w:pPr>
      <w:keepNext/>
      <w:outlineLvl w:val="1"/>
    </w:pPr>
    <w:rPr>
      <w:rFonts w:eastAsia="font345"/>
      <w:b/>
      <w:bCs/>
      <w:szCs w:val="26"/>
    </w:rPr>
  </w:style>
  <w:style w:type="paragraph" w:styleId="Titolo3">
    <w:name w:val="heading 3"/>
    <w:basedOn w:val="Normale"/>
    <w:link w:val="Titolo3Carattere"/>
    <w:qFormat/>
    <w:rsid w:val="00CB40DD"/>
    <w:pPr>
      <w:keepNext/>
      <w:outlineLvl w:val="2"/>
    </w:pPr>
    <w:rPr>
      <w:rFonts w:eastAsia="font345"/>
      <w:bCs/>
      <w:i/>
    </w:rPr>
  </w:style>
  <w:style w:type="paragraph" w:styleId="Titolo4">
    <w:name w:val="heading 4"/>
    <w:basedOn w:val="Normale"/>
    <w:link w:val="Titolo4Carattere"/>
    <w:qFormat/>
    <w:rsid w:val="00CB40DD"/>
    <w:pPr>
      <w:keepNext/>
      <w:outlineLvl w:val="3"/>
    </w:pPr>
    <w:rPr>
      <w:rFonts w:eastAsia="font34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B40DD"/>
    <w:rPr>
      <w:rFonts w:ascii="Times New Roman" w:eastAsia="font345"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CB40DD"/>
    <w:rPr>
      <w:rFonts w:ascii="Times New Roman" w:eastAsia="font345"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CB40DD"/>
    <w:rPr>
      <w:rFonts w:ascii="Times New Roman" w:eastAsia="font345"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CB40DD"/>
    <w:rPr>
      <w:rFonts w:ascii="Times New Roman" w:eastAsia="font345" w:hAnsi="Times New Roman" w:cs="Times New Roman"/>
      <w:bCs/>
      <w:iCs/>
      <w:color w:val="00000A"/>
      <w:kern w:val="1"/>
      <w:sz w:val="24"/>
      <w:lang w:eastAsia="it-IT" w:bidi="it-IT"/>
    </w:rPr>
  </w:style>
  <w:style w:type="character" w:customStyle="1" w:styleId="Carpredefinitoparagrafo1">
    <w:name w:val="Car. predefinito paragrafo1"/>
    <w:rsid w:val="00CB40DD"/>
  </w:style>
  <w:style w:type="character" w:customStyle="1" w:styleId="NormalBoldChar">
    <w:name w:val="NormalBold Char"/>
    <w:rsid w:val="00CB40DD"/>
    <w:rPr>
      <w:rFonts w:ascii="Times New Roman" w:eastAsia="Times New Roman" w:hAnsi="Times New Roman" w:cs="Times New Roman"/>
      <w:b/>
      <w:sz w:val="24"/>
      <w:lang w:eastAsia="it-IT" w:bidi="it-IT"/>
    </w:rPr>
  </w:style>
  <w:style w:type="character" w:customStyle="1" w:styleId="DeltaViewInsertion">
    <w:name w:val="DeltaView Insertion"/>
    <w:rsid w:val="00CB40DD"/>
    <w:rPr>
      <w:b/>
      <w:i/>
      <w:spacing w:val="0"/>
    </w:rPr>
  </w:style>
  <w:style w:type="character" w:customStyle="1" w:styleId="PidipaginaCarattere">
    <w:name w:val="Piè di pagina Carattere"/>
    <w:uiPriority w:val="99"/>
    <w:rsid w:val="00CB40DD"/>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CB40DD"/>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CB40DD"/>
    <w:rPr>
      <w:shd w:val="clear" w:color="auto" w:fill="FFFFFF"/>
      <w:vertAlign w:val="superscript"/>
    </w:rPr>
  </w:style>
  <w:style w:type="character" w:customStyle="1" w:styleId="IntestazioneCarattere">
    <w:name w:val="Intestazione Carattere"/>
    <w:rsid w:val="00CB40DD"/>
    <w:rPr>
      <w:rFonts w:ascii="Times New Roman" w:eastAsia="Calibri" w:hAnsi="Times New Roman" w:cs="Times New Roman"/>
      <w:sz w:val="24"/>
      <w:lang w:eastAsia="it-IT" w:bidi="it-IT"/>
    </w:rPr>
  </w:style>
  <w:style w:type="character" w:customStyle="1" w:styleId="TestofumettoCarattere">
    <w:name w:val="Testo fumetto Carattere"/>
    <w:rsid w:val="00CB40DD"/>
    <w:rPr>
      <w:rFonts w:ascii="Tahoma" w:eastAsia="Calibri" w:hAnsi="Tahoma" w:cs="Tahoma"/>
      <w:sz w:val="16"/>
      <w:szCs w:val="16"/>
      <w:lang w:eastAsia="it-IT" w:bidi="it-IT"/>
    </w:rPr>
  </w:style>
  <w:style w:type="character" w:styleId="Collegamentoipertestuale">
    <w:name w:val="Hyperlink"/>
    <w:rsid w:val="00CB40DD"/>
    <w:rPr>
      <w:color w:val="0000FF"/>
      <w:u w:val="single"/>
    </w:rPr>
  </w:style>
  <w:style w:type="character" w:customStyle="1" w:styleId="ListLabel1">
    <w:name w:val="ListLabel 1"/>
    <w:rsid w:val="00CB40DD"/>
    <w:rPr>
      <w:color w:val="000000"/>
    </w:rPr>
  </w:style>
  <w:style w:type="character" w:customStyle="1" w:styleId="ListLabel2">
    <w:name w:val="ListLabel 2"/>
    <w:rsid w:val="00CB40DD"/>
    <w:rPr>
      <w:sz w:val="16"/>
      <w:szCs w:val="16"/>
    </w:rPr>
  </w:style>
  <w:style w:type="character" w:customStyle="1" w:styleId="ListLabel3">
    <w:name w:val="ListLabel 3"/>
    <w:rsid w:val="00CB40DD"/>
    <w:rPr>
      <w:rFonts w:ascii="Arial" w:hAnsi="Arial"/>
      <w:b/>
      <w:i w:val="0"/>
      <w:sz w:val="15"/>
    </w:rPr>
  </w:style>
  <w:style w:type="character" w:customStyle="1" w:styleId="ListLabel4">
    <w:name w:val="ListLabel 4"/>
    <w:rsid w:val="00CB40DD"/>
    <w:rPr>
      <w:i w:val="0"/>
    </w:rPr>
  </w:style>
  <w:style w:type="character" w:customStyle="1" w:styleId="ListLabel5">
    <w:name w:val="ListLabel 5"/>
    <w:rsid w:val="00CB40DD"/>
    <w:rPr>
      <w:rFonts w:ascii="Arial" w:hAnsi="Arial"/>
      <w:i w:val="0"/>
      <w:sz w:val="15"/>
    </w:rPr>
  </w:style>
  <w:style w:type="character" w:customStyle="1" w:styleId="ListLabel6">
    <w:name w:val="ListLabel 6"/>
    <w:rsid w:val="00CB40DD"/>
    <w:rPr>
      <w:color w:val="000000"/>
    </w:rPr>
  </w:style>
  <w:style w:type="character" w:customStyle="1" w:styleId="ListLabel7">
    <w:name w:val="ListLabel 7"/>
    <w:rsid w:val="00CB40DD"/>
    <w:rPr>
      <w:rFonts w:eastAsia="Calibri" w:cs="Arial"/>
      <w:b w:val="0"/>
      <w:color w:val="00000A"/>
    </w:rPr>
  </w:style>
  <w:style w:type="character" w:customStyle="1" w:styleId="ListLabel8">
    <w:name w:val="ListLabel 8"/>
    <w:rsid w:val="00CB40DD"/>
    <w:rPr>
      <w:rFonts w:cs="Courier New"/>
    </w:rPr>
  </w:style>
  <w:style w:type="character" w:customStyle="1" w:styleId="ListLabel9">
    <w:name w:val="ListLabel 9"/>
    <w:rsid w:val="00CB40DD"/>
    <w:rPr>
      <w:rFonts w:cs="Courier New"/>
    </w:rPr>
  </w:style>
  <w:style w:type="character" w:customStyle="1" w:styleId="ListLabel10">
    <w:name w:val="ListLabel 10"/>
    <w:rsid w:val="00CB40DD"/>
    <w:rPr>
      <w:rFonts w:cs="Courier New"/>
    </w:rPr>
  </w:style>
  <w:style w:type="character" w:customStyle="1" w:styleId="ListLabel11">
    <w:name w:val="ListLabel 11"/>
    <w:rsid w:val="00CB40DD"/>
    <w:rPr>
      <w:rFonts w:eastAsia="Calibri" w:cs="Arial"/>
    </w:rPr>
  </w:style>
  <w:style w:type="character" w:customStyle="1" w:styleId="ListLabel12">
    <w:name w:val="ListLabel 12"/>
    <w:rsid w:val="00CB40DD"/>
    <w:rPr>
      <w:rFonts w:cs="Courier New"/>
    </w:rPr>
  </w:style>
  <w:style w:type="character" w:customStyle="1" w:styleId="ListLabel13">
    <w:name w:val="ListLabel 13"/>
    <w:rsid w:val="00CB40DD"/>
    <w:rPr>
      <w:rFonts w:cs="Courier New"/>
    </w:rPr>
  </w:style>
  <w:style w:type="character" w:customStyle="1" w:styleId="ListLabel14">
    <w:name w:val="ListLabel 14"/>
    <w:rsid w:val="00CB40DD"/>
    <w:rPr>
      <w:rFonts w:cs="Courier New"/>
    </w:rPr>
  </w:style>
  <w:style w:type="character" w:customStyle="1" w:styleId="ListLabel15">
    <w:name w:val="ListLabel 15"/>
    <w:rsid w:val="00CB40DD"/>
    <w:rPr>
      <w:rFonts w:eastAsia="Calibri" w:cs="Arial"/>
      <w:color w:val="FF0000"/>
    </w:rPr>
  </w:style>
  <w:style w:type="character" w:customStyle="1" w:styleId="ListLabel16">
    <w:name w:val="ListLabel 16"/>
    <w:rsid w:val="00CB40DD"/>
    <w:rPr>
      <w:rFonts w:cs="Courier New"/>
    </w:rPr>
  </w:style>
  <w:style w:type="character" w:customStyle="1" w:styleId="ListLabel17">
    <w:name w:val="ListLabel 17"/>
    <w:rsid w:val="00CB40DD"/>
    <w:rPr>
      <w:rFonts w:cs="Courier New"/>
    </w:rPr>
  </w:style>
  <w:style w:type="character" w:customStyle="1" w:styleId="ListLabel18">
    <w:name w:val="ListLabel 18"/>
    <w:rsid w:val="00CB40DD"/>
    <w:rPr>
      <w:rFonts w:cs="Courier New"/>
    </w:rPr>
  </w:style>
  <w:style w:type="character" w:customStyle="1" w:styleId="ListLabel19">
    <w:name w:val="ListLabel 19"/>
    <w:rsid w:val="00CB40DD"/>
    <w:rPr>
      <w:rFonts w:cs="Courier New"/>
    </w:rPr>
  </w:style>
  <w:style w:type="character" w:customStyle="1" w:styleId="ListLabel20">
    <w:name w:val="ListLabel 20"/>
    <w:rsid w:val="00CB40DD"/>
    <w:rPr>
      <w:rFonts w:cs="Courier New"/>
    </w:rPr>
  </w:style>
  <w:style w:type="character" w:customStyle="1" w:styleId="ListLabel21">
    <w:name w:val="ListLabel 21"/>
    <w:rsid w:val="00CB40DD"/>
    <w:rPr>
      <w:rFonts w:cs="Courier New"/>
    </w:rPr>
  </w:style>
  <w:style w:type="character" w:customStyle="1" w:styleId="Caratterenotaapidipagina">
    <w:name w:val="Carattere nota a piè di pagina"/>
    <w:rsid w:val="00CB40DD"/>
  </w:style>
  <w:style w:type="character" w:styleId="Rimandonotaapidipagina">
    <w:name w:val="footnote reference"/>
    <w:rsid w:val="00CB40DD"/>
    <w:rPr>
      <w:vertAlign w:val="superscript"/>
    </w:rPr>
  </w:style>
  <w:style w:type="character" w:styleId="Rimandonotadichiusura">
    <w:name w:val="endnote reference"/>
    <w:rsid w:val="00CB40DD"/>
    <w:rPr>
      <w:vertAlign w:val="superscript"/>
    </w:rPr>
  </w:style>
  <w:style w:type="character" w:customStyle="1" w:styleId="Caratterenotadichiusura">
    <w:name w:val="Carattere nota di chiusura"/>
    <w:rsid w:val="00CB40DD"/>
  </w:style>
  <w:style w:type="character" w:customStyle="1" w:styleId="ListLabel22">
    <w:name w:val="ListLabel 22"/>
    <w:rsid w:val="00CB40DD"/>
    <w:rPr>
      <w:sz w:val="16"/>
      <w:szCs w:val="16"/>
    </w:rPr>
  </w:style>
  <w:style w:type="character" w:customStyle="1" w:styleId="ListLabel23">
    <w:name w:val="ListLabel 23"/>
    <w:rsid w:val="00CB40DD"/>
    <w:rPr>
      <w:rFonts w:ascii="Arial" w:hAnsi="Arial" w:cs="Symbol"/>
      <w:sz w:val="15"/>
    </w:rPr>
  </w:style>
  <w:style w:type="character" w:customStyle="1" w:styleId="ListLabel24">
    <w:name w:val="ListLabel 24"/>
    <w:rsid w:val="00CB40DD"/>
    <w:rPr>
      <w:rFonts w:ascii="Arial" w:hAnsi="Arial"/>
      <w:b/>
      <w:i w:val="0"/>
      <w:sz w:val="15"/>
    </w:rPr>
  </w:style>
  <w:style w:type="character" w:customStyle="1" w:styleId="ListLabel25">
    <w:name w:val="ListLabel 25"/>
    <w:rsid w:val="00CB40DD"/>
    <w:rPr>
      <w:rFonts w:ascii="Arial" w:hAnsi="Arial"/>
      <w:i w:val="0"/>
      <w:sz w:val="15"/>
    </w:rPr>
  </w:style>
  <w:style w:type="character" w:customStyle="1" w:styleId="ListLabel26">
    <w:name w:val="ListLabel 26"/>
    <w:rsid w:val="00CB40DD"/>
    <w:rPr>
      <w:rFonts w:ascii="Arial" w:hAnsi="Arial" w:cs="Symbol"/>
      <w:sz w:val="15"/>
    </w:rPr>
  </w:style>
  <w:style w:type="character" w:customStyle="1" w:styleId="ListLabel27">
    <w:name w:val="ListLabel 27"/>
    <w:rsid w:val="00CB40DD"/>
    <w:rPr>
      <w:rFonts w:ascii="Arial" w:hAnsi="Arial" w:cs="Courier New"/>
      <w:sz w:val="14"/>
    </w:rPr>
  </w:style>
  <w:style w:type="character" w:customStyle="1" w:styleId="ListLabel28">
    <w:name w:val="ListLabel 28"/>
    <w:rsid w:val="00CB40DD"/>
    <w:rPr>
      <w:rFonts w:cs="Courier New"/>
    </w:rPr>
  </w:style>
  <w:style w:type="character" w:customStyle="1" w:styleId="ListLabel29">
    <w:name w:val="ListLabel 29"/>
    <w:rsid w:val="00CB40DD"/>
    <w:rPr>
      <w:rFonts w:cs="Wingdings"/>
    </w:rPr>
  </w:style>
  <w:style w:type="character" w:customStyle="1" w:styleId="ListLabel30">
    <w:name w:val="ListLabel 30"/>
    <w:rsid w:val="00CB40DD"/>
    <w:rPr>
      <w:rFonts w:cs="Symbol"/>
    </w:rPr>
  </w:style>
  <w:style w:type="character" w:customStyle="1" w:styleId="ListLabel31">
    <w:name w:val="ListLabel 31"/>
    <w:rsid w:val="00CB40DD"/>
    <w:rPr>
      <w:rFonts w:cs="Courier New"/>
    </w:rPr>
  </w:style>
  <w:style w:type="character" w:customStyle="1" w:styleId="ListLabel32">
    <w:name w:val="ListLabel 32"/>
    <w:rsid w:val="00CB40DD"/>
    <w:rPr>
      <w:rFonts w:cs="Wingdings"/>
    </w:rPr>
  </w:style>
  <w:style w:type="character" w:customStyle="1" w:styleId="ListLabel33">
    <w:name w:val="ListLabel 33"/>
    <w:rsid w:val="00CB40DD"/>
    <w:rPr>
      <w:rFonts w:cs="Symbol"/>
    </w:rPr>
  </w:style>
  <w:style w:type="character" w:customStyle="1" w:styleId="ListLabel34">
    <w:name w:val="ListLabel 34"/>
    <w:rsid w:val="00CB40DD"/>
    <w:rPr>
      <w:rFonts w:cs="Courier New"/>
    </w:rPr>
  </w:style>
  <w:style w:type="character" w:customStyle="1" w:styleId="ListLabel35">
    <w:name w:val="ListLabel 35"/>
    <w:rsid w:val="00CB40DD"/>
    <w:rPr>
      <w:rFonts w:cs="Wingdings"/>
    </w:rPr>
  </w:style>
  <w:style w:type="character" w:customStyle="1" w:styleId="ListLabel36">
    <w:name w:val="ListLabel 36"/>
    <w:rsid w:val="00CB40DD"/>
    <w:rPr>
      <w:rFonts w:ascii="Arial" w:hAnsi="Arial" w:cs="Symbol"/>
      <w:sz w:val="15"/>
    </w:rPr>
  </w:style>
  <w:style w:type="character" w:customStyle="1" w:styleId="ListLabel37">
    <w:name w:val="ListLabel 37"/>
    <w:rsid w:val="00CB40DD"/>
    <w:rPr>
      <w:rFonts w:ascii="Arial" w:hAnsi="Arial"/>
      <w:b/>
      <w:i w:val="0"/>
      <w:sz w:val="15"/>
    </w:rPr>
  </w:style>
  <w:style w:type="character" w:customStyle="1" w:styleId="ListLabel38">
    <w:name w:val="ListLabel 38"/>
    <w:rsid w:val="00CB40DD"/>
    <w:rPr>
      <w:rFonts w:ascii="Arial" w:hAnsi="Arial"/>
      <w:i w:val="0"/>
      <w:sz w:val="15"/>
    </w:rPr>
  </w:style>
  <w:style w:type="character" w:customStyle="1" w:styleId="ListLabel39">
    <w:name w:val="ListLabel 39"/>
    <w:rsid w:val="00CB40DD"/>
    <w:rPr>
      <w:rFonts w:ascii="Arial" w:hAnsi="Arial" w:cs="Symbol"/>
      <w:sz w:val="15"/>
    </w:rPr>
  </w:style>
  <w:style w:type="character" w:customStyle="1" w:styleId="ListLabel40">
    <w:name w:val="ListLabel 40"/>
    <w:rsid w:val="00CB40DD"/>
    <w:rPr>
      <w:rFonts w:cs="Courier New"/>
      <w:sz w:val="14"/>
    </w:rPr>
  </w:style>
  <w:style w:type="character" w:customStyle="1" w:styleId="ListLabel41">
    <w:name w:val="ListLabel 41"/>
    <w:rsid w:val="00CB40DD"/>
    <w:rPr>
      <w:rFonts w:cs="Courier New"/>
    </w:rPr>
  </w:style>
  <w:style w:type="character" w:customStyle="1" w:styleId="ListLabel42">
    <w:name w:val="ListLabel 42"/>
    <w:rsid w:val="00CB40DD"/>
    <w:rPr>
      <w:rFonts w:cs="Wingdings"/>
    </w:rPr>
  </w:style>
  <w:style w:type="character" w:customStyle="1" w:styleId="ListLabel43">
    <w:name w:val="ListLabel 43"/>
    <w:rsid w:val="00CB40DD"/>
    <w:rPr>
      <w:rFonts w:cs="Symbol"/>
    </w:rPr>
  </w:style>
  <w:style w:type="character" w:customStyle="1" w:styleId="ListLabel44">
    <w:name w:val="ListLabel 44"/>
    <w:rsid w:val="00CB40DD"/>
    <w:rPr>
      <w:rFonts w:cs="Courier New"/>
    </w:rPr>
  </w:style>
  <w:style w:type="character" w:customStyle="1" w:styleId="ListLabel45">
    <w:name w:val="ListLabel 45"/>
    <w:rsid w:val="00CB40DD"/>
    <w:rPr>
      <w:rFonts w:cs="Wingdings"/>
    </w:rPr>
  </w:style>
  <w:style w:type="character" w:customStyle="1" w:styleId="ListLabel46">
    <w:name w:val="ListLabel 46"/>
    <w:rsid w:val="00CB40DD"/>
    <w:rPr>
      <w:rFonts w:cs="Symbol"/>
    </w:rPr>
  </w:style>
  <w:style w:type="character" w:customStyle="1" w:styleId="ListLabel47">
    <w:name w:val="ListLabel 47"/>
    <w:rsid w:val="00CB40DD"/>
    <w:rPr>
      <w:rFonts w:cs="Courier New"/>
    </w:rPr>
  </w:style>
  <w:style w:type="character" w:customStyle="1" w:styleId="ListLabel48">
    <w:name w:val="ListLabel 48"/>
    <w:rsid w:val="00CB40DD"/>
    <w:rPr>
      <w:rFonts w:cs="Wingdings"/>
    </w:rPr>
  </w:style>
  <w:style w:type="character" w:customStyle="1" w:styleId="ListLabel49">
    <w:name w:val="ListLabel 49"/>
    <w:rsid w:val="00CB40DD"/>
    <w:rPr>
      <w:rFonts w:ascii="Arial" w:hAnsi="Arial" w:cs="Symbol"/>
      <w:sz w:val="15"/>
    </w:rPr>
  </w:style>
  <w:style w:type="character" w:customStyle="1" w:styleId="ListLabel50">
    <w:name w:val="ListLabel 50"/>
    <w:rsid w:val="00CB40DD"/>
    <w:rPr>
      <w:rFonts w:ascii="Arial" w:hAnsi="Arial"/>
      <w:b/>
      <w:i w:val="0"/>
      <w:sz w:val="15"/>
    </w:rPr>
  </w:style>
  <w:style w:type="character" w:customStyle="1" w:styleId="ListLabel51">
    <w:name w:val="ListLabel 51"/>
    <w:rsid w:val="00CB40DD"/>
    <w:rPr>
      <w:rFonts w:ascii="Arial" w:hAnsi="Arial"/>
      <w:i w:val="0"/>
      <w:sz w:val="15"/>
    </w:rPr>
  </w:style>
  <w:style w:type="character" w:customStyle="1" w:styleId="ListLabel52">
    <w:name w:val="ListLabel 52"/>
    <w:rsid w:val="00CB40DD"/>
    <w:rPr>
      <w:rFonts w:ascii="Arial" w:hAnsi="Arial" w:cs="Symbol"/>
      <w:sz w:val="15"/>
    </w:rPr>
  </w:style>
  <w:style w:type="character" w:customStyle="1" w:styleId="ListLabel53">
    <w:name w:val="ListLabel 53"/>
    <w:rsid w:val="00CB40DD"/>
    <w:rPr>
      <w:rFonts w:cs="Courier New"/>
      <w:sz w:val="14"/>
    </w:rPr>
  </w:style>
  <w:style w:type="character" w:customStyle="1" w:styleId="ListLabel54">
    <w:name w:val="ListLabel 54"/>
    <w:rsid w:val="00CB40DD"/>
    <w:rPr>
      <w:rFonts w:cs="Courier New"/>
    </w:rPr>
  </w:style>
  <w:style w:type="character" w:customStyle="1" w:styleId="ListLabel55">
    <w:name w:val="ListLabel 55"/>
    <w:rsid w:val="00CB40DD"/>
    <w:rPr>
      <w:rFonts w:cs="Wingdings"/>
    </w:rPr>
  </w:style>
  <w:style w:type="character" w:customStyle="1" w:styleId="ListLabel56">
    <w:name w:val="ListLabel 56"/>
    <w:rsid w:val="00CB40DD"/>
    <w:rPr>
      <w:rFonts w:cs="Symbol"/>
    </w:rPr>
  </w:style>
  <w:style w:type="character" w:customStyle="1" w:styleId="ListLabel57">
    <w:name w:val="ListLabel 57"/>
    <w:rsid w:val="00CB40DD"/>
    <w:rPr>
      <w:rFonts w:cs="Courier New"/>
    </w:rPr>
  </w:style>
  <w:style w:type="character" w:customStyle="1" w:styleId="ListLabel58">
    <w:name w:val="ListLabel 58"/>
    <w:rsid w:val="00CB40DD"/>
    <w:rPr>
      <w:rFonts w:cs="Wingdings"/>
    </w:rPr>
  </w:style>
  <w:style w:type="character" w:customStyle="1" w:styleId="ListLabel59">
    <w:name w:val="ListLabel 59"/>
    <w:rsid w:val="00CB40DD"/>
    <w:rPr>
      <w:rFonts w:cs="Symbol"/>
    </w:rPr>
  </w:style>
  <w:style w:type="character" w:customStyle="1" w:styleId="ListLabel60">
    <w:name w:val="ListLabel 60"/>
    <w:rsid w:val="00CB40DD"/>
    <w:rPr>
      <w:rFonts w:cs="Courier New"/>
    </w:rPr>
  </w:style>
  <w:style w:type="character" w:customStyle="1" w:styleId="ListLabel61">
    <w:name w:val="ListLabel 61"/>
    <w:rsid w:val="00CB40DD"/>
    <w:rPr>
      <w:rFonts w:cs="Wingdings"/>
    </w:rPr>
  </w:style>
  <w:style w:type="character" w:customStyle="1" w:styleId="ListLabel62">
    <w:name w:val="ListLabel 62"/>
    <w:rsid w:val="00CB40DD"/>
    <w:rPr>
      <w:rFonts w:ascii="Arial" w:hAnsi="Arial" w:cs="Symbol"/>
      <w:sz w:val="15"/>
    </w:rPr>
  </w:style>
  <w:style w:type="character" w:customStyle="1" w:styleId="ListLabel63">
    <w:name w:val="ListLabel 63"/>
    <w:rsid w:val="00CB40DD"/>
    <w:rPr>
      <w:rFonts w:ascii="Arial" w:hAnsi="Arial"/>
      <w:b/>
      <w:i w:val="0"/>
      <w:sz w:val="15"/>
    </w:rPr>
  </w:style>
  <w:style w:type="character" w:customStyle="1" w:styleId="ListLabel64">
    <w:name w:val="ListLabel 64"/>
    <w:rsid w:val="00CB40DD"/>
    <w:rPr>
      <w:rFonts w:ascii="Arial" w:hAnsi="Arial"/>
      <w:i w:val="0"/>
      <w:sz w:val="15"/>
    </w:rPr>
  </w:style>
  <w:style w:type="character" w:customStyle="1" w:styleId="ListLabel65">
    <w:name w:val="ListLabel 65"/>
    <w:rsid w:val="00CB40DD"/>
    <w:rPr>
      <w:rFonts w:ascii="Arial" w:hAnsi="Arial" w:cs="Symbol"/>
      <w:sz w:val="15"/>
    </w:rPr>
  </w:style>
  <w:style w:type="character" w:customStyle="1" w:styleId="ListLabel66">
    <w:name w:val="ListLabel 66"/>
    <w:rsid w:val="00CB40DD"/>
    <w:rPr>
      <w:rFonts w:cs="Courier New"/>
      <w:sz w:val="14"/>
    </w:rPr>
  </w:style>
  <w:style w:type="character" w:customStyle="1" w:styleId="ListLabel67">
    <w:name w:val="ListLabel 67"/>
    <w:rsid w:val="00CB40DD"/>
    <w:rPr>
      <w:rFonts w:cs="Courier New"/>
    </w:rPr>
  </w:style>
  <w:style w:type="character" w:customStyle="1" w:styleId="ListLabel68">
    <w:name w:val="ListLabel 68"/>
    <w:rsid w:val="00CB40DD"/>
    <w:rPr>
      <w:rFonts w:cs="Wingdings"/>
    </w:rPr>
  </w:style>
  <w:style w:type="character" w:customStyle="1" w:styleId="ListLabel69">
    <w:name w:val="ListLabel 69"/>
    <w:rsid w:val="00CB40DD"/>
    <w:rPr>
      <w:rFonts w:cs="Symbol"/>
    </w:rPr>
  </w:style>
  <w:style w:type="character" w:customStyle="1" w:styleId="ListLabel70">
    <w:name w:val="ListLabel 70"/>
    <w:rsid w:val="00CB40DD"/>
    <w:rPr>
      <w:rFonts w:cs="Courier New"/>
    </w:rPr>
  </w:style>
  <w:style w:type="character" w:customStyle="1" w:styleId="ListLabel71">
    <w:name w:val="ListLabel 71"/>
    <w:rsid w:val="00CB40DD"/>
    <w:rPr>
      <w:rFonts w:cs="Wingdings"/>
    </w:rPr>
  </w:style>
  <w:style w:type="character" w:customStyle="1" w:styleId="ListLabel72">
    <w:name w:val="ListLabel 72"/>
    <w:rsid w:val="00CB40DD"/>
    <w:rPr>
      <w:rFonts w:cs="Symbol"/>
    </w:rPr>
  </w:style>
  <w:style w:type="character" w:customStyle="1" w:styleId="ListLabel73">
    <w:name w:val="ListLabel 73"/>
    <w:rsid w:val="00CB40DD"/>
    <w:rPr>
      <w:rFonts w:cs="Courier New"/>
    </w:rPr>
  </w:style>
  <w:style w:type="character" w:customStyle="1" w:styleId="ListLabel74">
    <w:name w:val="ListLabel 74"/>
    <w:rsid w:val="00CB40DD"/>
    <w:rPr>
      <w:rFonts w:cs="Wingdings"/>
    </w:rPr>
  </w:style>
  <w:style w:type="paragraph" w:customStyle="1" w:styleId="Titolo10">
    <w:name w:val="Titolo1"/>
    <w:basedOn w:val="Normale"/>
    <w:next w:val="Corpotesto"/>
    <w:rsid w:val="00CB40DD"/>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rsid w:val="00CB40DD"/>
    <w:pPr>
      <w:spacing w:before="0" w:after="140" w:line="288" w:lineRule="auto"/>
    </w:pPr>
  </w:style>
  <w:style w:type="character" w:customStyle="1" w:styleId="CorpotestoCarattere">
    <w:name w:val="Corpo testo Carattere"/>
    <w:basedOn w:val="Carpredefinitoparagrafo"/>
    <w:link w:val="Corpotesto"/>
    <w:rsid w:val="00CB40DD"/>
    <w:rPr>
      <w:rFonts w:ascii="Times New Roman" w:eastAsia="Calibri" w:hAnsi="Times New Roman" w:cs="Times New Roman"/>
      <w:color w:val="00000A"/>
      <w:kern w:val="1"/>
      <w:sz w:val="24"/>
      <w:lang w:eastAsia="it-IT" w:bidi="it-IT"/>
    </w:rPr>
  </w:style>
  <w:style w:type="paragraph" w:styleId="Elenco">
    <w:name w:val="List"/>
    <w:basedOn w:val="Corpotesto"/>
    <w:rsid w:val="00CB40DD"/>
    <w:rPr>
      <w:rFonts w:cs="Mangal"/>
    </w:rPr>
  </w:style>
  <w:style w:type="paragraph" w:styleId="Didascalia">
    <w:name w:val="caption"/>
    <w:basedOn w:val="Normale"/>
    <w:qFormat/>
    <w:rsid w:val="00CB40DD"/>
    <w:pPr>
      <w:suppressLineNumbers/>
    </w:pPr>
    <w:rPr>
      <w:rFonts w:cs="Mangal"/>
      <w:i/>
      <w:iCs/>
      <w:szCs w:val="24"/>
    </w:rPr>
  </w:style>
  <w:style w:type="paragraph" w:customStyle="1" w:styleId="Indice">
    <w:name w:val="Indice"/>
    <w:basedOn w:val="Normale"/>
    <w:rsid w:val="00CB40DD"/>
    <w:pPr>
      <w:suppressLineNumbers/>
    </w:pPr>
    <w:rPr>
      <w:rFonts w:cs="Mangal"/>
    </w:rPr>
  </w:style>
  <w:style w:type="paragraph" w:customStyle="1" w:styleId="NormalBold">
    <w:name w:val="NormalBold"/>
    <w:basedOn w:val="Normale"/>
    <w:rsid w:val="00CB40DD"/>
    <w:pPr>
      <w:widowControl w:val="0"/>
      <w:spacing w:before="0" w:after="0"/>
    </w:pPr>
    <w:rPr>
      <w:rFonts w:eastAsia="Times New Roman"/>
      <w:b/>
    </w:rPr>
  </w:style>
  <w:style w:type="paragraph" w:styleId="Pidipagina">
    <w:name w:val="footer"/>
    <w:basedOn w:val="Normale"/>
    <w:link w:val="PidipaginaCarattere1"/>
    <w:uiPriority w:val="99"/>
    <w:rsid w:val="00CB40DD"/>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rsid w:val="00CB40DD"/>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CB40DD"/>
    <w:pPr>
      <w:spacing w:before="0" w:after="0"/>
      <w:ind w:left="720" w:hanging="720"/>
    </w:pPr>
    <w:rPr>
      <w:sz w:val="20"/>
      <w:szCs w:val="20"/>
    </w:rPr>
  </w:style>
  <w:style w:type="paragraph" w:customStyle="1" w:styleId="Text1">
    <w:name w:val="Text 1"/>
    <w:basedOn w:val="Normale"/>
    <w:rsid w:val="00CB40DD"/>
    <w:pPr>
      <w:ind w:left="850"/>
    </w:pPr>
  </w:style>
  <w:style w:type="paragraph" w:customStyle="1" w:styleId="NormalLeft">
    <w:name w:val="Normal Left"/>
    <w:basedOn w:val="Normale"/>
    <w:rsid w:val="00CB40DD"/>
  </w:style>
  <w:style w:type="paragraph" w:customStyle="1" w:styleId="Tiret0">
    <w:name w:val="Tiret 0"/>
    <w:basedOn w:val="Normale"/>
    <w:rsid w:val="00CB40DD"/>
  </w:style>
  <w:style w:type="paragraph" w:customStyle="1" w:styleId="Tiret1">
    <w:name w:val="Tiret 1"/>
    <w:basedOn w:val="Normale"/>
    <w:rsid w:val="00CB40DD"/>
  </w:style>
  <w:style w:type="paragraph" w:customStyle="1" w:styleId="NumPar1">
    <w:name w:val="NumPar 1"/>
    <w:basedOn w:val="Normale"/>
    <w:rsid w:val="00CB40DD"/>
  </w:style>
  <w:style w:type="paragraph" w:customStyle="1" w:styleId="NumPar2">
    <w:name w:val="NumPar 2"/>
    <w:basedOn w:val="Normale"/>
    <w:rsid w:val="00CB40DD"/>
  </w:style>
  <w:style w:type="paragraph" w:customStyle="1" w:styleId="NumPar3">
    <w:name w:val="NumPar 3"/>
    <w:basedOn w:val="Normale"/>
    <w:rsid w:val="00CB40DD"/>
  </w:style>
  <w:style w:type="paragraph" w:customStyle="1" w:styleId="NumPar4">
    <w:name w:val="NumPar 4"/>
    <w:basedOn w:val="Normale"/>
    <w:rsid w:val="00CB40DD"/>
  </w:style>
  <w:style w:type="paragraph" w:customStyle="1" w:styleId="ChapterTitle">
    <w:name w:val="ChapterTitle"/>
    <w:basedOn w:val="Normale"/>
    <w:rsid w:val="00CB40DD"/>
    <w:pPr>
      <w:keepNext/>
      <w:spacing w:after="360"/>
      <w:jc w:val="center"/>
    </w:pPr>
    <w:rPr>
      <w:b/>
      <w:sz w:val="32"/>
    </w:rPr>
  </w:style>
  <w:style w:type="paragraph" w:customStyle="1" w:styleId="SectionTitle">
    <w:name w:val="SectionTitle"/>
    <w:basedOn w:val="Normale"/>
    <w:rsid w:val="00CB40DD"/>
    <w:pPr>
      <w:keepNext/>
      <w:spacing w:after="360"/>
      <w:jc w:val="center"/>
    </w:pPr>
    <w:rPr>
      <w:b/>
      <w:smallCaps/>
      <w:sz w:val="28"/>
    </w:rPr>
  </w:style>
  <w:style w:type="paragraph" w:customStyle="1" w:styleId="Annexetitre">
    <w:name w:val="Annexe titre"/>
    <w:basedOn w:val="Normale"/>
    <w:rsid w:val="00CB40DD"/>
    <w:pPr>
      <w:jc w:val="center"/>
    </w:pPr>
    <w:rPr>
      <w:b/>
      <w:u w:val="single"/>
    </w:rPr>
  </w:style>
  <w:style w:type="paragraph" w:customStyle="1" w:styleId="Titrearticle">
    <w:name w:val="Titre article"/>
    <w:basedOn w:val="Normale"/>
    <w:rsid w:val="00CB40DD"/>
    <w:pPr>
      <w:keepNext/>
      <w:spacing w:before="360"/>
      <w:jc w:val="center"/>
    </w:pPr>
    <w:rPr>
      <w:i/>
    </w:rPr>
  </w:style>
  <w:style w:type="paragraph" w:styleId="Intestazione">
    <w:name w:val="header"/>
    <w:basedOn w:val="Normale"/>
    <w:link w:val="IntestazioneCarattere1"/>
    <w:uiPriority w:val="99"/>
    <w:rsid w:val="00CB40DD"/>
    <w:pPr>
      <w:tabs>
        <w:tab w:val="center" w:pos="4819"/>
        <w:tab w:val="right" w:pos="9638"/>
      </w:tabs>
      <w:spacing w:before="0" w:after="0"/>
    </w:pPr>
  </w:style>
  <w:style w:type="character" w:customStyle="1" w:styleId="IntestazioneCarattere1">
    <w:name w:val="Intestazione Carattere1"/>
    <w:basedOn w:val="Carpredefinitoparagrafo"/>
    <w:link w:val="Intestazione"/>
    <w:uiPriority w:val="99"/>
    <w:rsid w:val="00CB40DD"/>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CB40DD"/>
    <w:pPr>
      <w:ind w:left="720"/>
      <w:contextualSpacing/>
    </w:pPr>
  </w:style>
  <w:style w:type="paragraph" w:customStyle="1" w:styleId="Testofumetto1">
    <w:name w:val="Testo fumetto1"/>
    <w:basedOn w:val="Normale"/>
    <w:rsid w:val="00CB40DD"/>
    <w:pPr>
      <w:spacing w:before="0" w:after="0"/>
    </w:pPr>
    <w:rPr>
      <w:rFonts w:ascii="Tahoma" w:hAnsi="Tahoma" w:cs="Tahoma"/>
      <w:sz w:val="16"/>
      <w:szCs w:val="16"/>
    </w:rPr>
  </w:style>
  <w:style w:type="paragraph" w:customStyle="1" w:styleId="NormaleWeb1">
    <w:name w:val="Normale (Web)1"/>
    <w:basedOn w:val="Normale"/>
    <w:rsid w:val="00CB40DD"/>
    <w:pPr>
      <w:spacing w:before="280" w:after="280"/>
    </w:pPr>
    <w:rPr>
      <w:rFonts w:eastAsia="Times New Roman"/>
      <w:szCs w:val="24"/>
      <w:lang w:bidi="ar-SA"/>
    </w:rPr>
  </w:style>
  <w:style w:type="paragraph" w:styleId="Testonotaapidipagina">
    <w:name w:val="footnote text"/>
    <w:basedOn w:val="Normale"/>
    <w:link w:val="TestonotaapidipaginaCarattere1"/>
    <w:rsid w:val="00CB40DD"/>
  </w:style>
  <w:style w:type="character" w:customStyle="1" w:styleId="TestonotaapidipaginaCarattere1">
    <w:name w:val="Testo nota a piè di pagina Carattere1"/>
    <w:basedOn w:val="Carpredefinitoparagrafo"/>
    <w:link w:val="Testonotaapidipagina"/>
    <w:rsid w:val="00CB40DD"/>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CB40DD"/>
  </w:style>
  <w:style w:type="paragraph" w:customStyle="1" w:styleId="Titolotabella">
    <w:name w:val="Titolo tabella"/>
    <w:basedOn w:val="Contenutotabella"/>
    <w:rsid w:val="00CB40DD"/>
  </w:style>
  <w:style w:type="paragraph" w:customStyle="1" w:styleId="western">
    <w:name w:val="western"/>
    <w:basedOn w:val="Normale"/>
    <w:rsid w:val="00CB40DD"/>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CB40DD"/>
  </w:style>
  <w:style w:type="paragraph" w:styleId="Testofumetto">
    <w:name w:val="Balloon Text"/>
    <w:basedOn w:val="Normale"/>
    <w:link w:val="TestofumettoCarattere1"/>
    <w:uiPriority w:val="99"/>
    <w:semiHidden/>
    <w:unhideWhenUsed/>
    <w:rsid w:val="00CB40DD"/>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CB40DD"/>
    <w:rPr>
      <w:rFonts w:ascii="Tahoma" w:eastAsia="Calibri" w:hAnsi="Tahoma" w:cs="Tahoma"/>
      <w:color w:val="00000A"/>
      <w:kern w:val="1"/>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7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6380</Words>
  <Characters>36370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Benchmark</Company>
  <LinksUpToDate>false</LinksUpToDate>
  <CharactersWithSpaces>42665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gavettimaria</dc:creator>
  <cp:lastModifiedBy>gavettimaria</cp:lastModifiedBy>
  <cp:revision>10</cp:revision>
  <dcterms:created xsi:type="dcterms:W3CDTF">2019-05-20T08:32:00Z</dcterms:created>
  <dcterms:modified xsi:type="dcterms:W3CDTF">2020-01-02T14:20:00Z</dcterms:modified>
</cp:coreProperties>
</file>